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DB" w:rsidRPr="00265BF6" w:rsidRDefault="00D622DB" w:rsidP="00BE2E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  <w:bookmarkStart w:id="0" w:name="_Hlk162082129"/>
    </w:p>
    <w:p w:rsidR="0060409F" w:rsidRDefault="0060409F" w:rsidP="00FF0B9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D622DB" w:rsidRPr="00265BF6" w:rsidRDefault="00D622DB" w:rsidP="00FF0B9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265BF6">
        <w:rPr>
          <w:rFonts w:ascii="Tahoma" w:hAnsi="Tahoma" w:cs="Tahoma"/>
          <w:b/>
          <w:bCs/>
          <w:szCs w:val="20"/>
        </w:rPr>
        <w:t>ДОГОВОР</w:t>
      </w:r>
    </w:p>
    <w:p w:rsidR="00D622DB" w:rsidRPr="00265BF6" w:rsidRDefault="0031299E" w:rsidP="00D622D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на оказание</w:t>
      </w:r>
      <w:r w:rsidR="00D622DB" w:rsidRPr="00265BF6">
        <w:rPr>
          <w:rFonts w:ascii="Tahoma" w:hAnsi="Tahoma" w:cs="Tahoma"/>
          <w:b/>
          <w:bCs/>
          <w:szCs w:val="20"/>
        </w:rPr>
        <w:t xml:space="preserve"> услуг </w:t>
      </w:r>
      <w:r w:rsidR="002B6750" w:rsidRPr="00265BF6">
        <w:rPr>
          <w:rFonts w:ascii="Tahoma" w:hAnsi="Tahoma" w:cs="Tahoma"/>
          <w:b/>
          <w:bCs/>
          <w:szCs w:val="20"/>
        </w:rPr>
        <w:t>по техническому обслуживанию контрольно-кассовой техники</w:t>
      </w:r>
    </w:p>
    <w:p w:rsidR="00D622DB" w:rsidRPr="00265BF6" w:rsidRDefault="00D622DB" w:rsidP="00D622D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г._______________</w:t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</w:r>
      <w:r w:rsidR="000D4423" w:rsidRPr="00265BF6">
        <w:rPr>
          <w:rFonts w:ascii="Tahoma" w:hAnsi="Tahoma" w:cs="Tahoma"/>
          <w:szCs w:val="20"/>
        </w:rPr>
        <w:tab/>
        <w:t>«__</w:t>
      </w:r>
      <w:proofErr w:type="gramStart"/>
      <w:r w:rsidR="000D4423" w:rsidRPr="00265BF6">
        <w:rPr>
          <w:rFonts w:ascii="Tahoma" w:hAnsi="Tahoma" w:cs="Tahoma"/>
          <w:szCs w:val="20"/>
        </w:rPr>
        <w:t>_»_</w:t>
      </w:r>
      <w:proofErr w:type="gramEnd"/>
      <w:r w:rsidR="000D4423" w:rsidRPr="00265BF6">
        <w:rPr>
          <w:rFonts w:ascii="Tahoma" w:hAnsi="Tahoma" w:cs="Tahoma"/>
          <w:szCs w:val="20"/>
        </w:rPr>
        <w:t>____________20</w:t>
      </w:r>
      <w:r w:rsidRPr="00265BF6">
        <w:rPr>
          <w:rFonts w:ascii="Tahoma" w:hAnsi="Tahoma" w:cs="Tahoma"/>
          <w:szCs w:val="20"/>
        </w:rPr>
        <w:t>__ г.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0D4423" w:rsidRPr="00265BF6" w:rsidRDefault="000D4423" w:rsidP="000D44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D622DB" w:rsidRPr="00265BF6" w:rsidRDefault="000D4423" w:rsidP="000D44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/>
          <w:szCs w:val="20"/>
        </w:rPr>
        <w:t>Акционерное общество «Коми энергосбытовая компания» (АО «Коми энергосбытовая компания»)</w:t>
      </w:r>
      <w:r w:rsidR="00D622DB" w:rsidRPr="00265BF6">
        <w:rPr>
          <w:rFonts w:ascii="Tahoma" w:hAnsi="Tahoma" w:cs="Tahoma"/>
          <w:b/>
          <w:bCs/>
          <w:szCs w:val="20"/>
        </w:rPr>
        <w:t>,</w:t>
      </w:r>
      <w:r w:rsidR="00D622DB" w:rsidRPr="00265BF6">
        <w:rPr>
          <w:rFonts w:ascii="Tahoma" w:hAnsi="Tahoma" w:cs="Tahoma"/>
          <w:szCs w:val="20"/>
        </w:rPr>
        <w:t xml:space="preserve"> именуемое в дальнейшем </w:t>
      </w:r>
      <w:r w:rsidR="00D622DB" w:rsidRPr="00265BF6">
        <w:rPr>
          <w:rFonts w:ascii="Tahoma" w:hAnsi="Tahoma" w:cs="Tahoma"/>
          <w:b/>
          <w:szCs w:val="20"/>
        </w:rPr>
        <w:t>«Заказчик»</w:t>
      </w:r>
      <w:r w:rsidR="00D622DB" w:rsidRPr="00265BF6">
        <w:rPr>
          <w:rFonts w:ascii="Tahoma" w:hAnsi="Tahoma" w:cs="Tahoma"/>
          <w:szCs w:val="20"/>
        </w:rPr>
        <w:t xml:space="preserve">, в лице </w:t>
      </w:r>
      <w:r w:rsidRPr="00265BF6">
        <w:rPr>
          <w:rFonts w:ascii="Tahoma" w:hAnsi="Tahoma" w:cs="Tahoma"/>
          <w:szCs w:val="20"/>
        </w:rPr>
        <w:t>Генерального директора Борисовой Елены Николаевны</w:t>
      </w:r>
      <w:r w:rsidR="00433DFB">
        <w:rPr>
          <w:rFonts w:ascii="Tahoma" w:hAnsi="Tahoma" w:cs="Tahoma"/>
          <w:szCs w:val="20"/>
        </w:rPr>
        <w:t>,</w:t>
      </w:r>
      <w:r w:rsidR="00D622DB" w:rsidRPr="00265BF6">
        <w:rPr>
          <w:rFonts w:ascii="Tahoma" w:hAnsi="Tahoma" w:cs="Tahoma"/>
          <w:szCs w:val="20"/>
        </w:rPr>
        <w:t xml:space="preserve"> действующего</w:t>
      </w:r>
      <w:r w:rsidRPr="00265BF6">
        <w:rPr>
          <w:rFonts w:ascii="Tahoma" w:hAnsi="Tahoma" w:cs="Tahoma"/>
          <w:szCs w:val="20"/>
        </w:rPr>
        <w:t xml:space="preserve"> на основании Устава</w:t>
      </w:r>
      <w:r w:rsidR="00D622DB" w:rsidRPr="00265BF6">
        <w:rPr>
          <w:rFonts w:ascii="Tahoma" w:hAnsi="Tahoma" w:cs="Tahoma"/>
          <w:szCs w:val="20"/>
        </w:rPr>
        <w:t>, с одной стороны, и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265BF6">
        <w:rPr>
          <w:rFonts w:ascii="Tahoma" w:hAnsi="Tahoma" w:cs="Tahoma"/>
          <w:b/>
          <w:bCs/>
          <w:szCs w:val="20"/>
        </w:rPr>
        <w:t>_(</w:t>
      </w:r>
      <w:proofErr w:type="gramEnd"/>
      <w:r w:rsidRPr="00265BF6">
        <w:rPr>
          <w:rFonts w:ascii="Tahoma" w:hAnsi="Tahoma" w:cs="Tahoma"/>
          <w:b/>
          <w:bCs/>
          <w:szCs w:val="20"/>
        </w:rPr>
        <w:t>______________),</w:t>
      </w:r>
      <w:r w:rsidRPr="00265BF6">
        <w:rPr>
          <w:rFonts w:ascii="Tahoma" w:hAnsi="Tahoma" w:cs="Tahoma"/>
          <w:szCs w:val="20"/>
        </w:rPr>
        <w:t xml:space="preserve"> именуемое в дальнейшем </w:t>
      </w:r>
      <w:r w:rsidRPr="00265BF6">
        <w:rPr>
          <w:rFonts w:ascii="Tahoma" w:hAnsi="Tahoma" w:cs="Tahoma"/>
          <w:b/>
          <w:szCs w:val="20"/>
        </w:rPr>
        <w:t>«Исполнитель»</w:t>
      </w:r>
      <w:r w:rsidRPr="00265BF6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:rsidR="00D622DB" w:rsidRPr="00265BF6" w:rsidRDefault="00D622DB" w:rsidP="006B0775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Исполнитель обязуется оказать услуги </w:t>
      </w:r>
      <w:r w:rsidR="002B6750" w:rsidRPr="00265BF6">
        <w:rPr>
          <w:rFonts w:ascii="Tahoma" w:hAnsi="Tahoma" w:cs="Tahoma"/>
          <w:bCs/>
          <w:szCs w:val="20"/>
        </w:rPr>
        <w:t>по техническому обслуживанию контрольно-кассовой техники</w:t>
      </w:r>
      <w:r w:rsidR="002B6750" w:rsidRPr="00265BF6">
        <w:rPr>
          <w:rFonts w:ascii="Tahoma" w:hAnsi="Tahoma" w:cs="Tahoma"/>
          <w:szCs w:val="20"/>
        </w:rPr>
        <w:t>,</w:t>
      </w:r>
      <w:r w:rsidRPr="00265BF6">
        <w:rPr>
          <w:rFonts w:ascii="Tahoma" w:hAnsi="Tahoma" w:cs="Tahoma"/>
          <w:szCs w:val="20"/>
        </w:rPr>
        <w:t xml:space="preserve"> далее по тексту «Услуги», в соответствии с </w:t>
      </w:r>
      <w:r w:rsidR="00322B54" w:rsidRPr="00265BF6">
        <w:rPr>
          <w:rFonts w:ascii="Tahoma" w:hAnsi="Tahoma" w:cs="Tahoma"/>
          <w:szCs w:val="20"/>
        </w:rPr>
        <w:t xml:space="preserve">Техническим заданием Заказчика </w:t>
      </w:r>
      <w:r w:rsidRPr="00265BF6">
        <w:rPr>
          <w:rFonts w:ascii="Tahoma" w:hAnsi="Tahoma" w:cs="Tahoma"/>
          <w:szCs w:val="20"/>
        </w:rPr>
        <w:t xml:space="preserve">(далее – Задание, </w:t>
      </w:r>
      <w:r w:rsidRPr="00265BF6">
        <w:rPr>
          <w:rFonts w:ascii="Tahoma" w:hAnsi="Tahoma" w:cs="Tahoma"/>
          <w:szCs w:val="20"/>
        </w:rPr>
        <w:fldChar w:fldCharType="begin"/>
      </w:r>
      <w:r w:rsidRPr="00265BF6">
        <w:rPr>
          <w:rFonts w:ascii="Tahoma" w:hAnsi="Tahoma" w:cs="Tahoma"/>
          <w:szCs w:val="20"/>
        </w:rPr>
        <w:instrText xml:space="preserve"> REF _Ref328747268 \r \h  \* MERGEFORMAT </w:instrText>
      </w:r>
      <w:r w:rsidRPr="00265BF6">
        <w:rPr>
          <w:rFonts w:ascii="Tahoma" w:hAnsi="Tahoma" w:cs="Tahoma"/>
          <w:szCs w:val="20"/>
        </w:rPr>
      </w:r>
      <w:r w:rsidRPr="00265BF6">
        <w:rPr>
          <w:rFonts w:ascii="Tahoma" w:hAnsi="Tahoma" w:cs="Tahoma"/>
          <w:szCs w:val="20"/>
        </w:rPr>
        <w:fldChar w:fldCharType="separate"/>
      </w:r>
      <w:r w:rsidRPr="00265BF6">
        <w:rPr>
          <w:rFonts w:ascii="Tahoma" w:hAnsi="Tahoma" w:cs="Tahoma"/>
          <w:szCs w:val="20"/>
        </w:rPr>
        <w:t xml:space="preserve">Приложение </w:t>
      </w:r>
      <w:r w:rsidRPr="00265BF6">
        <w:rPr>
          <w:rFonts w:ascii="Tahoma" w:hAnsi="Tahoma" w:cs="Tahoma"/>
          <w:szCs w:val="20"/>
        </w:rPr>
        <w:fldChar w:fldCharType="end"/>
      </w:r>
      <w:r w:rsidRPr="00265BF6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D622DB" w:rsidRPr="00265BF6" w:rsidRDefault="00D622DB" w:rsidP="006B0775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322B54" w:rsidRPr="00265BF6">
        <w:rPr>
          <w:rFonts w:ascii="Tahoma" w:hAnsi="Tahoma" w:cs="Tahoma"/>
          <w:szCs w:val="20"/>
        </w:rPr>
        <w:t xml:space="preserve"> </w:t>
      </w:r>
      <w:r w:rsidR="00322B54" w:rsidRPr="00265BF6">
        <w:rPr>
          <w:rFonts w:ascii="Tahoma" w:hAnsi="Tahoma" w:cs="Tahoma"/>
        </w:rPr>
        <w:t>техническое обслуживание контрольно-кассовой техники (согласно Приложения №1 (Техническое задание) и включает в себя следующие виды оказываемых услуг:</w:t>
      </w:r>
      <w:r w:rsidRPr="00265BF6">
        <w:rPr>
          <w:rFonts w:ascii="Tahoma" w:hAnsi="Tahoma" w:cs="Tahoma"/>
          <w:szCs w:val="20"/>
        </w:rPr>
        <w:t xml:space="preserve"> </w:t>
      </w:r>
    </w:p>
    <w:p w:rsidR="00322B54" w:rsidRPr="00265BF6" w:rsidRDefault="00322B54" w:rsidP="00322B54">
      <w:p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265BF6">
        <w:rPr>
          <w:rFonts w:ascii="Tahoma" w:eastAsia="Times New Roman" w:hAnsi="Tahoma" w:cs="Tahoma"/>
          <w:szCs w:val="20"/>
          <w:lang w:eastAsia="ar-SA"/>
        </w:rPr>
        <w:t>Ежемесячно:</w:t>
      </w:r>
    </w:p>
    <w:p w:rsidR="00322B54" w:rsidRPr="00265BF6" w:rsidRDefault="00322B54" w:rsidP="00322B54">
      <w:pPr>
        <w:numPr>
          <w:ilvl w:val="0"/>
          <w:numId w:val="13"/>
        </w:num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265BF6">
        <w:rPr>
          <w:rFonts w:ascii="Tahoma" w:eastAsia="Times New Roman" w:hAnsi="Tahoma" w:cs="Tahoma"/>
          <w:szCs w:val="20"/>
          <w:lang w:eastAsia="ar-SA"/>
        </w:rPr>
        <w:t xml:space="preserve">внешний осмотр оборудования, </w:t>
      </w:r>
      <w:r w:rsidRPr="00265BF6">
        <w:rPr>
          <w:rFonts w:ascii="Tahoma" w:hAnsi="Tahoma" w:cs="Tahoma"/>
        </w:rPr>
        <w:t>ремонт по мере необходимости с целью восстановления эксплуатационной готовности ККТ</w:t>
      </w:r>
      <w:r w:rsidRPr="00265BF6">
        <w:rPr>
          <w:rFonts w:ascii="Tahoma" w:eastAsia="Times New Roman" w:hAnsi="Tahoma" w:cs="Tahoma"/>
          <w:szCs w:val="20"/>
          <w:lang w:eastAsia="ar-SA"/>
        </w:rPr>
        <w:t>;</w:t>
      </w:r>
    </w:p>
    <w:p w:rsidR="00322B54" w:rsidRPr="00265BF6" w:rsidRDefault="00322B54" w:rsidP="00322B54">
      <w:pPr>
        <w:pStyle w:val="af"/>
        <w:numPr>
          <w:ilvl w:val="0"/>
          <w:numId w:val="13"/>
        </w:num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Cs/>
          <w:szCs w:val="20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322B54" w:rsidRPr="00265BF6" w:rsidRDefault="00322B54" w:rsidP="00322B54">
      <w:p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  <w:lang w:eastAsia="ar-SA"/>
        </w:rPr>
        <w:t>Раз в год:</w:t>
      </w:r>
    </w:p>
    <w:p w:rsidR="00322B54" w:rsidRPr="00265BF6" w:rsidRDefault="00322B54" w:rsidP="00322B54">
      <w:pPr>
        <w:pStyle w:val="af"/>
        <w:numPr>
          <w:ilvl w:val="0"/>
          <w:numId w:val="13"/>
        </w:numPr>
        <w:spacing w:after="0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ввод кодов активации: подключение </w:t>
      </w:r>
      <w:r w:rsidRPr="00265BF6">
        <w:rPr>
          <w:rFonts w:ascii="Tahoma" w:hAnsi="Tahoma" w:cs="Tahoma"/>
        </w:rPr>
        <w:t>ККТ к Оператору фискальных данных «</w:t>
      </w:r>
      <w:proofErr w:type="spellStart"/>
      <w:r w:rsidRPr="00265BF6">
        <w:rPr>
          <w:rFonts w:ascii="Tahoma" w:hAnsi="Tahoma" w:cs="Tahoma"/>
        </w:rPr>
        <w:t>Такском</w:t>
      </w:r>
      <w:proofErr w:type="spellEnd"/>
      <w:r w:rsidRPr="00265BF6">
        <w:rPr>
          <w:rFonts w:ascii="Tahoma" w:hAnsi="Tahoma" w:cs="Tahoma"/>
        </w:rPr>
        <w:t>» (Лицензия на использование ККТ с кодом активации) для передачи данных в ФНС</w:t>
      </w:r>
      <w:r w:rsidRPr="00265BF6">
        <w:rPr>
          <w:rFonts w:ascii="Tahoma" w:hAnsi="Tahoma" w:cs="Tahoma"/>
          <w:szCs w:val="20"/>
        </w:rPr>
        <w:t>;</w:t>
      </w:r>
    </w:p>
    <w:p w:rsidR="00322B54" w:rsidRPr="00265BF6" w:rsidRDefault="00322B54" w:rsidP="00322B54">
      <w:pPr>
        <w:pStyle w:val="af"/>
        <w:numPr>
          <w:ilvl w:val="0"/>
          <w:numId w:val="13"/>
        </w:numPr>
        <w:spacing w:after="0" w:line="240" w:lineRule="auto"/>
        <w:ind w:right="-125"/>
        <w:jc w:val="both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>установка, активизация, встраивание, замена и снятие фискальных накопителей на ККТ;</w:t>
      </w:r>
    </w:p>
    <w:p w:rsidR="00322B54" w:rsidRPr="00265BF6" w:rsidRDefault="00322B54" w:rsidP="00322B54">
      <w:pPr>
        <w:pStyle w:val="af"/>
        <w:numPr>
          <w:ilvl w:val="0"/>
          <w:numId w:val="13"/>
        </w:numPr>
        <w:spacing w:after="0" w:line="240" w:lineRule="auto"/>
        <w:ind w:right="-125"/>
        <w:jc w:val="both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плановая перерегистрация ККТ в ФНС при смене фискального накопителя </w:t>
      </w:r>
      <w:r w:rsidRPr="00265BF6">
        <w:rPr>
          <w:rFonts w:ascii="Tahoma" w:hAnsi="Tahoma" w:cs="Tahoma"/>
        </w:rPr>
        <w:t>в соответствии с установленными законодательно сроками</w:t>
      </w:r>
      <w:r w:rsidRPr="00265BF6">
        <w:rPr>
          <w:rFonts w:ascii="Tahoma" w:hAnsi="Tahoma" w:cs="Tahoma"/>
          <w:bCs/>
          <w:szCs w:val="20"/>
        </w:rPr>
        <w:t>.</w:t>
      </w:r>
    </w:p>
    <w:p w:rsidR="00322B54" w:rsidRPr="00265BF6" w:rsidRDefault="00322B54" w:rsidP="00322B54">
      <w:p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265BF6">
        <w:rPr>
          <w:rFonts w:ascii="Tahoma" w:eastAsia="Times New Roman" w:hAnsi="Tahoma" w:cs="Tahoma"/>
          <w:szCs w:val="20"/>
          <w:lang w:eastAsia="ar-SA"/>
        </w:rPr>
        <w:t>По запросу: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>выдача в случае утраты Заказчиком паспорта на ККТ или дубликата паспорта;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устранение аппаратных неисправностей (отказов в работе) </w:t>
      </w:r>
      <w:r w:rsidRPr="00265BF6">
        <w:rPr>
          <w:rFonts w:ascii="Tahoma" w:hAnsi="Tahoma" w:cs="Tahoma"/>
          <w:szCs w:val="20"/>
        </w:rPr>
        <w:t>ККТ</w:t>
      </w:r>
      <w:r w:rsidRPr="00265BF6">
        <w:rPr>
          <w:rFonts w:ascii="Tahoma" w:hAnsi="Tahoma" w:cs="Tahoma"/>
          <w:bCs/>
          <w:szCs w:val="20"/>
        </w:rPr>
        <w:t>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szCs w:val="20"/>
        </w:rPr>
        <w:t>ремонт ККТ, ремонт отдельных блоков ККТ, замена запчастей и комплектующих к ККТ в стационаре (</w:t>
      </w:r>
      <w:r w:rsidRPr="00265BF6">
        <w:rPr>
          <w:rFonts w:ascii="Tahoma" w:hAnsi="Tahoma" w:cs="Tahoma"/>
          <w:bCs/>
          <w:szCs w:val="20"/>
        </w:rPr>
        <w:t>пункте по техническому обслуживанию и ремонту контрольно-кассовых машин)</w:t>
      </w:r>
      <w:r w:rsidRPr="00265BF6">
        <w:rPr>
          <w:rFonts w:ascii="Tahoma" w:hAnsi="Tahoma" w:cs="Tahoma"/>
          <w:szCs w:val="20"/>
        </w:rPr>
        <w:t xml:space="preserve"> Исполнителя. </w:t>
      </w:r>
      <w:r w:rsidRPr="00265BF6">
        <w:rPr>
          <w:rFonts w:ascii="Tahoma" w:hAnsi="Tahoma" w:cs="Tahoma"/>
        </w:rPr>
        <w:t>Стоимость услуг по ремонту входят в стоимость технического обслуживания ККТ.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spacing w:after="0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322B54" w:rsidRPr="00265BF6" w:rsidRDefault="00322B54" w:rsidP="00322B54">
      <w:pPr>
        <w:numPr>
          <w:ilvl w:val="0"/>
          <w:numId w:val="12"/>
        </w:num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265BF6">
        <w:rPr>
          <w:rFonts w:ascii="Tahoma" w:hAnsi="Tahoma" w:cs="Tahoma"/>
          <w:szCs w:val="20"/>
        </w:rPr>
        <w:t xml:space="preserve">подключение пакета </w:t>
      </w:r>
      <w:r w:rsidRPr="00265BF6">
        <w:rPr>
          <w:rFonts w:ascii="Tahoma" w:hAnsi="Tahoma" w:cs="Tahoma"/>
          <w:szCs w:val="20"/>
          <w:lang w:val="en-US"/>
        </w:rPr>
        <w:t>SMS</w:t>
      </w:r>
      <w:r w:rsidRPr="00265BF6">
        <w:rPr>
          <w:rFonts w:ascii="Tahoma" w:hAnsi="Tahoma" w:cs="Tahoma"/>
          <w:szCs w:val="20"/>
        </w:rPr>
        <w:t xml:space="preserve"> для рассылки электронных чеков при совершении оплаты онлайн;</w:t>
      </w:r>
    </w:p>
    <w:p w:rsidR="00322B54" w:rsidRPr="00265BF6" w:rsidRDefault="00322B54" w:rsidP="00322B54">
      <w:pPr>
        <w:numPr>
          <w:ilvl w:val="0"/>
          <w:numId w:val="12"/>
        </w:numPr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  <w:r w:rsidRPr="00265BF6">
        <w:rPr>
          <w:rFonts w:ascii="Tahoma" w:hAnsi="Tahoma" w:cs="Tahoma"/>
        </w:rPr>
        <w:t>закупка и установка на ККТ пакета обновления лицензии и прошивки;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spacing w:after="0"/>
        <w:ind w:left="357" w:hanging="35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 xml:space="preserve">внеплановое осуществление регистрации/перерегистрации ККТ, в </w:t>
      </w:r>
      <w:proofErr w:type="spellStart"/>
      <w:r w:rsidRPr="00265BF6">
        <w:rPr>
          <w:rFonts w:ascii="Tahoma" w:hAnsi="Tahoma" w:cs="Tahoma"/>
        </w:rPr>
        <w:t>т.ч</w:t>
      </w:r>
      <w:proofErr w:type="spellEnd"/>
      <w:r w:rsidRPr="00265BF6">
        <w:rPr>
          <w:rFonts w:ascii="Tahoma" w:hAnsi="Tahoma" w:cs="Tahoma"/>
        </w:rPr>
        <w:t xml:space="preserve">. при смене адреса установки, наименования места установки ККТ, снятия с учета (кроме плановой перерегистрации при смене фискального накопителя) в соответствии с установленными законодательно сроками; </w:t>
      </w:r>
    </w:p>
    <w:p w:rsidR="00322B54" w:rsidRPr="00265BF6" w:rsidRDefault="00322B54" w:rsidP="00322B54">
      <w:pPr>
        <w:numPr>
          <w:ilvl w:val="0"/>
          <w:numId w:val="12"/>
        </w:numPr>
        <w:suppressAutoHyphens/>
        <w:spacing w:after="0" w:line="240" w:lineRule="auto"/>
        <w:ind w:left="357" w:hanging="357"/>
        <w:rPr>
          <w:rFonts w:ascii="Tahoma" w:eastAsia="Times New Roman" w:hAnsi="Tahoma" w:cs="Tahoma"/>
          <w:szCs w:val="20"/>
          <w:lang w:eastAsia="ar-SA"/>
        </w:rPr>
      </w:pPr>
      <w:r w:rsidRPr="00265BF6">
        <w:rPr>
          <w:rFonts w:ascii="Tahoma" w:hAnsi="Tahoma" w:cs="Tahoma"/>
          <w:bCs/>
          <w:szCs w:val="20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265BF6">
        <w:rPr>
          <w:rFonts w:ascii="Tahoma" w:hAnsi="Tahoma" w:cs="Tahoma"/>
        </w:rPr>
        <w:t>в соответствии с установленными законодательно сроками проведения замены фискального накопителя для каждой конкретной ККТ;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spacing w:after="0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утилизация ККТ с оформлением акта утилизации контрольно-кассовой машины;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autoSpaceDE w:val="0"/>
        <w:spacing w:after="0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восстановление работоспособности </w:t>
      </w:r>
      <w:r w:rsidRPr="00265BF6">
        <w:rPr>
          <w:rFonts w:ascii="Tahoma" w:hAnsi="Tahoma" w:cs="Tahoma"/>
          <w:szCs w:val="20"/>
        </w:rPr>
        <w:t>ККТ, программирование и перепрограммирование ККТ;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spacing w:after="0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оценка пригодности ККТ к дальнейшему использованию с оформлением соответствующего заключения;</w:t>
      </w:r>
    </w:p>
    <w:p w:rsidR="00322B54" w:rsidRPr="00265BF6" w:rsidRDefault="00322B54" w:rsidP="00322B54">
      <w:pPr>
        <w:pStyle w:val="af"/>
        <w:numPr>
          <w:ilvl w:val="0"/>
          <w:numId w:val="12"/>
        </w:num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ввод в эксплуатацию </w:t>
      </w:r>
      <w:r w:rsidRPr="00265BF6">
        <w:rPr>
          <w:rFonts w:ascii="Tahoma" w:hAnsi="Tahoma" w:cs="Tahoma"/>
          <w:szCs w:val="20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322B54" w:rsidRPr="00265BF6" w:rsidRDefault="00322B54" w:rsidP="00322B5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</w:rPr>
        <w:lastRenderedPageBreak/>
        <w:t>по мере необходимости проводить обучение работе на ККТ представителей Заказчика в виде инструктажа (без ограничения количества слушателей), информирование Заказчика об изменениях в законодательстве и нормативных документах, регламентирующих использование ККТ.</w:t>
      </w:r>
    </w:p>
    <w:p w:rsidR="00D622DB" w:rsidRPr="00265BF6" w:rsidRDefault="00D622DB" w:rsidP="00D622DB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Услуги по наст</w:t>
      </w:r>
      <w:r w:rsidR="00322B54" w:rsidRPr="00265BF6">
        <w:rPr>
          <w:rFonts w:ascii="Tahoma" w:hAnsi="Tahoma" w:cs="Tahoma"/>
          <w:szCs w:val="20"/>
        </w:rPr>
        <w:t>оящему Договору оказываются для: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№ п/п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Заводской № ККТ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Место (адрес) установки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0210630009042734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0429750009042740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0140360009002983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0431460009011239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0184390007027617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0340220009002991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0578130009042742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0370330007027651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0010480007029077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0336980007029095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0110770007027620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0606020007027612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0118470007029092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0191230009042739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0412400009042759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169270,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р-</w:t>
            </w:r>
            <w:proofErr w:type="spellStart"/>
            <w:proofErr w:type="gramStart"/>
            <w:r w:rsidRPr="00265BF6">
              <w:rPr>
                <w:rFonts w:ascii="Tahoma" w:hAnsi="Tahoma" w:cs="Tahoma"/>
                <w:sz w:val="16"/>
                <w:szCs w:val="16"/>
              </w:rPr>
              <w:t>н,пгт</w:t>
            </w:r>
            <w:proofErr w:type="spellEnd"/>
            <w:proofErr w:type="gramEnd"/>
            <w:r w:rsidRPr="00265BF6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 60 лет Октября, д.2,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0563940009042750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0430800007027616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0096080007027615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0342840007029091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0600100007027611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0075340007027619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0159010009042733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0179770009042743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г.Вуктыл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0309130007029099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г.Вуктыл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АО"Коми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энергосбытовая компания"</w:t>
            </w:r>
          </w:p>
        </w:tc>
      </w:tr>
      <w:tr w:rsidR="00265BF6" w:rsidRPr="00265BF6" w:rsidTr="00636466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6923BC" w:rsidRPr="00265BF6" w:rsidRDefault="006923BC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0563470009042789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0484280009042731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5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0208610007027613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0261460007027618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0071590007029098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0321460007029094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0392740007029078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0165670007027654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0396120007029096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0414430009042746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0443740007029097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0014470009042790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0009810007027655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0013920009042760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0306840007027614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0332560007029100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0522500007029093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0566140009042735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0582900009023229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18000221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18000479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167984,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Куратова, д. 85А, 1 этаж,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169330,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Ухта, ул. Севастопольская, д. 2А </w:t>
            </w:r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169500,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Сосногорск, 6-й микрорайон, д. 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18000765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Печора, ул. Н. Островского, д. 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169711,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Усинск, ул. Молодежная, д. 24,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Усинского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6923BC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BC" w:rsidRPr="00265BF6" w:rsidRDefault="006923BC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</w:tbl>
    <w:p w:rsidR="00322B54" w:rsidRPr="00265BF6" w:rsidRDefault="00322B54" w:rsidP="00322B5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6923BC" w:rsidRPr="00265BF6">
        <w:rPr>
          <w:rFonts w:ascii="Tahoma" w:eastAsia="Times New Roman" w:hAnsi="Tahoma" w:cs="Tahoma"/>
          <w:szCs w:val="20"/>
        </w:rPr>
        <w:t xml:space="preserve">Техническом Задании </w:t>
      </w:r>
      <w:r w:rsidR="006923BC" w:rsidRPr="00265BF6">
        <w:rPr>
          <w:rFonts w:ascii="Tahoma" w:hAnsi="Tahoma" w:cs="Tahoma"/>
          <w:szCs w:val="20"/>
        </w:rPr>
        <w:t>(Приложение №1</w:t>
      </w:r>
      <w:r w:rsidR="006923BC" w:rsidRPr="00265BF6">
        <w:rPr>
          <w:rFonts w:ascii="Tahoma" w:hAnsi="Tahoma" w:cs="Tahoma"/>
          <w:szCs w:val="20"/>
        </w:rPr>
        <w:fldChar w:fldCharType="begin"/>
      </w:r>
      <w:r w:rsidR="006923BC" w:rsidRPr="00265BF6">
        <w:rPr>
          <w:rFonts w:ascii="Tahoma" w:hAnsi="Tahoma" w:cs="Tahoma"/>
          <w:szCs w:val="20"/>
        </w:rPr>
        <w:instrText xml:space="preserve"> REF _Ref328747268 \r \h  \* MERGEFORMAT </w:instrText>
      </w:r>
      <w:r w:rsidR="006923BC" w:rsidRPr="00265BF6">
        <w:rPr>
          <w:rFonts w:ascii="Tahoma" w:hAnsi="Tahoma" w:cs="Tahoma"/>
          <w:szCs w:val="20"/>
        </w:rPr>
      </w:r>
      <w:r w:rsidR="006923BC" w:rsidRPr="00265BF6">
        <w:rPr>
          <w:rFonts w:ascii="Tahoma" w:hAnsi="Tahoma" w:cs="Tahoma"/>
          <w:szCs w:val="20"/>
        </w:rPr>
        <w:fldChar w:fldCharType="end"/>
      </w:r>
      <w:r w:rsidR="006923BC" w:rsidRPr="00265BF6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</w:p>
    <w:p w:rsidR="00D622DB" w:rsidRPr="00265BF6" w:rsidRDefault="00D622DB" w:rsidP="00D622DB">
      <w:pPr>
        <w:pStyle w:val="af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2049AA" w:rsidRPr="00265BF6">
        <w:rPr>
          <w:rFonts w:ascii="Tahoma" w:eastAsia="Times New Roman" w:hAnsi="Tahoma" w:cs="Tahoma"/>
          <w:szCs w:val="20"/>
        </w:rPr>
        <w:t>Техническом з</w:t>
      </w:r>
      <w:r w:rsidRPr="00265BF6">
        <w:rPr>
          <w:rFonts w:ascii="Tahoma" w:eastAsia="Times New Roman" w:hAnsi="Tahoma" w:cs="Tahoma"/>
          <w:szCs w:val="20"/>
        </w:rPr>
        <w:t>адании (Приложение №1 к Договору) изменения вносятся Заказчиком в одностороннем порядке</w:t>
      </w:r>
      <w:r w:rsidR="002049AA" w:rsidRPr="00265BF6">
        <w:rPr>
          <w:rFonts w:ascii="Tahoma" w:eastAsia="Times New Roman" w:hAnsi="Tahoma" w:cs="Tahoma"/>
          <w:szCs w:val="20"/>
        </w:rPr>
        <w:t>, путем направления И</w:t>
      </w:r>
      <w:r w:rsidRPr="00265BF6">
        <w:rPr>
          <w:rFonts w:ascii="Tahoma" w:eastAsia="Times New Roman" w:hAnsi="Tahoma" w:cs="Tahoma"/>
          <w:szCs w:val="20"/>
        </w:rPr>
        <w:t>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D622DB" w:rsidRPr="00265BF6" w:rsidRDefault="00D622DB" w:rsidP="00D622D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265BF6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265BF6">
        <w:rPr>
          <w:rFonts w:ascii="Tahoma" w:hAnsi="Tahoma" w:cs="Tahoma"/>
          <w:i/>
          <w:szCs w:val="20"/>
        </w:rPr>
        <w:t>_</w:t>
      </w:r>
      <w:proofErr w:type="gramStart"/>
      <w:r w:rsidRPr="00265BF6">
        <w:rPr>
          <w:rFonts w:ascii="Tahoma" w:hAnsi="Tahoma" w:cs="Tahoma"/>
          <w:i/>
          <w:szCs w:val="20"/>
        </w:rPr>
        <w:t>_[</w:t>
      </w:r>
      <w:proofErr w:type="gramEnd"/>
      <w:r w:rsidRPr="00265BF6">
        <w:rPr>
          <w:rFonts w:ascii="Tahoma" w:hAnsi="Tahoma" w:cs="Tahoma"/>
          <w:i/>
          <w:szCs w:val="20"/>
        </w:rPr>
        <w:t>сумма числом без копеек]__ (____________</w:t>
      </w:r>
      <w:r w:rsidRPr="00265BF6">
        <w:rPr>
          <w:rFonts w:ascii="Tahoma" w:hAnsi="Tahoma" w:cs="Tahoma"/>
          <w:i/>
          <w:szCs w:val="20"/>
          <w:u w:val="single"/>
        </w:rPr>
        <w:t>[Сумма прописью]</w:t>
      </w:r>
      <w:r w:rsidRPr="00265BF6">
        <w:rPr>
          <w:rFonts w:ascii="Tahoma" w:hAnsi="Tahoma" w:cs="Tahoma"/>
          <w:i/>
          <w:szCs w:val="20"/>
        </w:rPr>
        <w:t>_____________)</w:t>
      </w:r>
      <w:r w:rsidRPr="00265BF6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265BF6">
        <w:rPr>
          <w:rFonts w:ascii="Tahoma" w:hAnsi="Tahoma" w:cs="Tahoma"/>
          <w:i/>
          <w:szCs w:val="20"/>
        </w:rPr>
        <w:t>__</w:t>
      </w:r>
      <w:r w:rsidRPr="00265BF6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265BF6">
        <w:rPr>
          <w:rFonts w:ascii="Tahoma" w:hAnsi="Tahoma" w:cs="Tahoma"/>
          <w:i/>
          <w:szCs w:val="20"/>
        </w:rPr>
        <w:t>_ (_________</w:t>
      </w:r>
      <w:r w:rsidRPr="00265BF6">
        <w:rPr>
          <w:rFonts w:ascii="Tahoma" w:hAnsi="Tahoma" w:cs="Tahoma"/>
          <w:i/>
          <w:szCs w:val="20"/>
          <w:u w:val="single"/>
        </w:rPr>
        <w:t>[Сумма прописью]</w:t>
      </w:r>
      <w:r w:rsidRPr="00265BF6">
        <w:rPr>
          <w:rFonts w:ascii="Tahoma" w:hAnsi="Tahoma" w:cs="Tahoma"/>
          <w:i/>
          <w:szCs w:val="20"/>
        </w:rPr>
        <w:t>_________)</w:t>
      </w:r>
      <w:r w:rsidRPr="00265BF6">
        <w:rPr>
          <w:rFonts w:ascii="Tahoma" w:hAnsi="Tahoma" w:cs="Tahoma"/>
          <w:szCs w:val="20"/>
        </w:rPr>
        <w:t xml:space="preserve"> рублей 00 копеек , далее по тексту </w:t>
      </w:r>
      <w:r w:rsidRPr="00265BF6">
        <w:rPr>
          <w:rFonts w:ascii="Tahoma" w:hAnsi="Tahoma" w:cs="Tahoma"/>
          <w:b/>
          <w:szCs w:val="20"/>
        </w:rPr>
        <w:t xml:space="preserve">«Цена Услуг» </w:t>
      </w:r>
      <w:r w:rsidR="00175C31" w:rsidRPr="00265BF6">
        <w:rPr>
          <w:rFonts w:ascii="Tahoma" w:hAnsi="Tahoma" w:cs="Tahoma"/>
          <w:i/>
          <w:szCs w:val="20"/>
        </w:rPr>
        <w:t>и определена в Калькуляции стоимости услуг</w:t>
      </w:r>
      <w:r w:rsidRPr="00265BF6">
        <w:rPr>
          <w:rFonts w:ascii="Tahoma" w:hAnsi="Tahoma" w:cs="Tahoma"/>
          <w:i/>
          <w:szCs w:val="20"/>
        </w:rPr>
        <w:t xml:space="preserve"> (Приложение № 2 к Договору)</w:t>
      </w:r>
      <w:r w:rsidRPr="00265BF6">
        <w:rPr>
          <w:rFonts w:ascii="Tahoma" w:hAnsi="Tahoma" w:cs="Tahoma"/>
          <w:szCs w:val="20"/>
        </w:rPr>
        <w:t>.</w:t>
      </w:r>
      <w:bookmarkEnd w:id="1"/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Цена Услуг включает накладные, </w:t>
      </w:r>
      <w:r w:rsidRPr="00265BF6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265BF6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265BF6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265BF6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i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265BF6">
        <w:rPr>
          <w:rFonts w:ascii="Tahoma" w:hAnsi="Tahoma" w:cs="Tahoma"/>
          <w:szCs w:val="20"/>
        </w:rPr>
        <w:t>.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265BF6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  <w:r w:rsidRPr="00265BF6">
        <w:rPr>
          <w:rFonts w:ascii="Tahoma" w:eastAsia="Times New Roman" w:hAnsi="Tahoma" w:cs="Tahoma"/>
          <w:szCs w:val="20"/>
        </w:rPr>
        <w:t xml:space="preserve"> </w:t>
      </w:r>
    </w:p>
    <w:p w:rsidR="00D622DB" w:rsidRPr="00265BF6" w:rsidRDefault="00D622DB" w:rsidP="00BD02D2">
      <w:pPr>
        <w:pStyle w:val="af"/>
        <w:tabs>
          <w:tab w:val="left" w:pos="426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265BF6">
        <w:rPr>
          <w:rFonts w:ascii="Tahoma" w:hAnsi="Tahoma" w:cs="Tahoma"/>
          <w:bCs/>
          <w:szCs w:val="20"/>
        </w:rPr>
        <w:t>расчёт за оказанные Услуги</w:t>
      </w:r>
      <w:r w:rsidRPr="00265BF6">
        <w:rPr>
          <w:rFonts w:ascii="Tahoma" w:hAnsi="Tahoma" w:cs="Tahoma"/>
          <w:i/>
          <w:iCs/>
          <w:szCs w:val="20"/>
        </w:rPr>
        <w:t>,</w:t>
      </w:r>
      <w:r w:rsidRPr="00265BF6">
        <w:rPr>
          <w:rFonts w:ascii="Tahoma" w:hAnsi="Tahoma" w:cs="Tahoma"/>
          <w:bCs/>
          <w:szCs w:val="20"/>
        </w:rPr>
        <w:t xml:space="preserve"> с отсрочкой</w:t>
      </w:r>
      <w:r w:rsidR="00175C31" w:rsidRPr="00265BF6">
        <w:rPr>
          <w:rFonts w:ascii="Tahoma" w:hAnsi="Tahoma" w:cs="Tahoma"/>
          <w:bCs/>
          <w:szCs w:val="20"/>
        </w:rPr>
        <w:t xml:space="preserve"> 30</w:t>
      </w:r>
      <w:r w:rsidRPr="00265BF6">
        <w:rPr>
          <w:rFonts w:ascii="Tahoma" w:hAnsi="Tahoma" w:cs="Tahoma"/>
          <w:bCs/>
          <w:szCs w:val="20"/>
        </w:rPr>
        <w:t xml:space="preserve"> (</w:t>
      </w:r>
      <w:r w:rsidR="00175C31" w:rsidRPr="00265BF6">
        <w:rPr>
          <w:rFonts w:ascii="Tahoma" w:hAnsi="Tahoma" w:cs="Tahoma"/>
          <w:bCs/>
          <w:szCs w:val="20"/>
        </w:rPr>
        <w:t>тридцать</w:t>
      </w:r>
      <w:r w:rsidRPr="00265BF6">
        <w:rPr>
          <w:rFonts w:ascii="Tahoma" w:hAnsi="Tahoma" w:cs="Tahoma"/>
          <w:bCs/>
          <w:szCs w:val="20"/>
        </w:rPr>
        <w:t xml:space="preserve">) календарных дней </w:t>
      </w:r>
      <w:r w:rsidRPr="00265BF6">
        <w:rPr>
          <w:rFonts w:ascii="Tahoma" w:eastAsia="Times New Roman" w:hAnsi="Tahoma" w:cs="Tahoma"/>
          <w:szCs w:val="20"/>
        </w:rPr>
        <w:t>с даты подписания Сторонами акта сдачи-приемки оказанных услуг</w:t>
      </w:r>
      <w:r w:rsidR="00AE76E3" w:rsidRPr="00AE76E3">
        <w:rPr>
          <w:rFonts w:ascii="Tahoma" w:hAnsi="Tahoma" w:cs="Tahoma"/>
          <w:szCs w:val="20"/>
        </w:rPr>
        <w:t xml:space="preserve">/ </w:t>
      </w:r>
      <w:r w:rsidR="00AE76E3" w:rsidRPr="00265BF6">
        <w:rPr>
          <w:rFonts w:ascii="Tahoma" w:hAnsi="Tahoma" w:cs="Tahoma"/>
          <w:szCs w:val="20"/>
        </w:rPr>
        <w:t>универсального передаточного документа (Далее по тексту – УПД)</w:t>
      </w:r>
      <w:r w:rsidRPr="00265BF6">
        <w:rPr>
          <w:rFonts w:ascii="Tahoma" w:eastAsia="Times New Roman" w:hAnsi="Tahoma" w:cs="Tahoma"/>
          <w:szCs w:val="20"/>
        </w:rPr>
        <w:t xml:space="preserve">, при условии представления Исполнителем следующих документов: 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а) счета; 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б) акта сдачи-приемки оказанных услуг</w:t>
      </w:r>
      <w:r w:rsidR="00FE15CF" w:rsidRPr="00265BF6">
        <w:rPr>
          <w:rFonts w:ascii="Tahoma" w:eastAsia="Times New Roman" w:hAnsi="Tahoma" w:cs="Tahoma"/>
          <w:szCs w:val="20"/>
        </w:rPr>
        <w:t>/</w:t>
      </w:r>
      <w:r w:rsidR="00FE15CF" w:rsidRPr="00265BF6">
        <w:rPr>
          <w:rFonts w:ascii="Tahoma" w:hAnsi="Tahoma" w:cs="Tahoma"/>
          <w:szCs w:val="20"/>
        </w:rPr>
        <w:t xml:space="preserve"> </w:t>
      </w:r>
      <w:r w:rsidR="00AE76E3">
        <w:rPr>
          <w:rFonts w:ascii="Tahoma" w:hAnsi="Tahoma" w:cs="Tahoma"/>
          <w:szCs w:val="20"/>
        </w:rPr>
        <w:t>УПД</w:t>
      </w:r>
      <w:r w:rsidRPr="00265BF6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265BF6">
        <w:rPr>
          <w:rFonts w:ascii="Tahoma" w:eastAsia="Times New Roman" w:hAnsi="Tahoma" w:cs="Tahoma"/>
          <w:szCs w:val="20"/>
        </w:rPr>
        <w:t>путем перечисления денежных средств на расчетный счет Исполнителя</w:t>
      </w:r>
      <w:r w:rsidR="00F830E1" w:rsidRPr="00265BF6">
        <w:rPr>
          <w:rFonts w:ascii="Tahoma" w:eastAsia="Times New Roman" w:hAnsi="Tahoma" w:cs="Tahoma"/>
          <w:i/>
          <w:szCs w:val="20"/>
        </w:rPr>
        <w:t>.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szCs w:val="20"/>
        </w:rPr>
      </w:pPr>
    </w:p>
    <w:p w:rsidR="00D622DB" w:rsidRPr="00081144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C00000"/>
          <w:szCs w:val="20"/>
        </w:rPr>
      </w:pPr>
      <w:r w:rsidRPr="00081144">
        <w:rPr>
          <w:rFonts w:ascii="Tahoma" w:eastAsia="Times New Roman" w:hAnsi="Tahoma" w:cs="Tahoma"/>
          <w:b/>
          <w:color w:val="C00000"/>
          <w:szCs w:val="20"/>
        </w:rPr>
        <w:t xml:space="preserve">В случае заключения Договора с СМСП </w:t>
      </w:r>
      <w:proofErr w:type="spellStart"/>
      <w:r w:rsidRPr="00081144">
        <w:rPr>
          <w:rFonts w:ascii="Tahoma" w:eastAsia="Times New Roman" w:hAnsi="Tahoma" w:cs="Tahoma"/>
          <w:b/>
          <w:color w:val="C00000"/>
          <w:szCs w:val="20"/>
        </w:rPr>
        <w:t>п.п</w:t>
      </w:r>
      <w:proofErr w:type="spellEnd"/>
      <w:r w:rsidRPr="00081144">
        <w:rPr>
          <w:rFonts w:ascii="Tahoma" w:eastAsia="Times New Roman" w:hAnsi="Tahoma" w:cs="Tahoma"/>
          <w:b/>
          <w:color w:val="C00000"/>
          <w:szCs w:val="20"/>
        </w:rPr>
        <w:t xml:space="preserve">. </w:t>
      </w:r>
      <w:r w:rsidRPr="00081144">
        <w:rPr>
          <w:rFonts w:ascii="Tahoma" w:eastAsia="Times New Roman" w:hAnsi="Tahoma" w:cs="Tahoma"/>
          <w:b/>
          <w:color w:val="C00000"/>
          <w:szCs w:val="20"/>
          <w:lang w:val="en-US"/>
        </w:rPr>
        <w:t>b</w:t>
      </w:r>
      <w:r w:rsidRPr="00081144">
        <w:rPr>
          <w:rFonts w:ascii="Tahoma" w:eastAsia="Times New Roman" w:hAnsi="Tahoma" w:cs="Tahoma"/>
          <w:b/>
          <w:color w:val="C00000"/>
          <w:szCs w:val="20"/>
        </w:rPr>
        <w:t>) п.3.1. излагается в следующей редакции:</w:t>
      </w:r>
      <w:r w:rsidRPr="00081144">
        <w:rPr>
          <w:rFonts w:ascii="Tahoma" w:hAnsi="Tahoma" w:cs="Tahoma"/>
          <w:color w:val="C00000"/>
        </w:rPr>
        <w:t xml:space="preserve"> </w:t>
      </w:r>
    </w:p>
    <w:p w:rsidR="00D622DB" w:rsidRPr="003368B5" w:rsidRDefault="00D622DB" w:rsidP="00D622DB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окончательный расчёт </w:t>
      </w:r>
      <w:r w:rsidR="00F830E1" w:rsidRPr="00265BF6">
        <w:rPr>
          <w:rFonts w:ascii="Tahoma" w:hAnsi="Tahoma" w:cs="Tahoma"/>
          <w:bCs/>
          <w:szCs w:val="20"/>
        </w:rPr>
        <w:t>за оказанные Услуги</w:t>
      </w:r>
      <w:r w:rsidRPr="00265BF6">
        <w:rPr>
          <w:rFonts w:ascii="Tahoma" w:hAnsi="Tahoma" w:cs="Tahoma"/>
          <w:i/>
          <w:iCs/>
          <w:szCs w:val="20"/>
        </w:rPr>
        <w:t>,</w:t>
      </w:r>
      <w:r w:rsidRPr="00265BF6">
        <w:rPr>
          <w:rFonts w:ascii="Tahoma" w:hAnsi="Tahoma" w:cs="Tahoma"/>
          <w:bCs/>
          <w:szCs w:val="20"/>
        </w:rPr>
        <w:t xml:space="preserve"> производится </w:t>
      </w:r>
      <w:r w:rsidRPr="00265BF6">
        <w:rPr>
          <w:rFonts w:ascii="Tahoma" w:hAnsi="Tahoma" w:cs="Tahoma"/>
        </w:rPr>
        <w:t xml:space="preserve">в течение 7 </w:t>
      </w:r>
      <w:r w:rsidR="00A51D54">
        <w:rPr>
          <w:rFonts w:ascii="Tahoma" w:hAnsi="Tahoma" w:cs="Tahoma"/>
        </w:rPr>
        <w:t xml:space="preserve">(семи) </w:t>
      </w:r>
      <w:r w:rsidRPr="00265BF6">
        <w:rPr>
          <w:rFonts w:ascii="Tahoma" w:hAnsi="Tahoma" w:cs="Tahoma"/>
        </w:rPr>
        <w:t>рабочих дней с даты подписания Заказчиком подписанного и направленного Исполнителем акта сдачи-приемки оказанных Услуг</w:t>
      </w:r>
      <w:r w:rsidR="00F62DCF" w:rsidRPr="00265BF6">
        <w:rPr>
          <w:rFonts w:ascii="Tahoma" w:eastAsia="Times New Roman" w:hAnsi="Tahoma" w:cs="Tahoma"/>
          <w:szCs w:val="20"/>
        </w:rPr>
        <w:t>/</w:t>
      </w:r>
      <w:r w:rsidR="00F62DCF" w:rsidRPr="00265BF6">
        <w:rPr>
          <w:rFonts w:ascii="Tahoma" w:hAnsi="Tahoma" w:cs="Tahoma"/>
          <w:szCs w:val="20"/>
        </w:rPr>
        <w:t xml:space="preserve"> </w:t>
      </w:r>
      <w:r w:rsidR="00FA7CCC" w:rsidRPr="00265BF6">
        <w:rPr>
          <w:rFonts w:ascii="Tahoma" w:hAnsi="Tahoma" w:cs="Tahoma"/>
          <w:szCs w:val="20"/>
        </w:rPr>
        <w:t>УПД</w:t>
      </w:r>
      <w:r w:rsidR="00F62DCF" w:rsidRPr="00265BF6">
        <w:rPr>
          <w:rFonts w:ascii="Tahoma" w:eastAsia="Times New Roman" w:hAnsi="Tahoma" w:cs="Tahoma"/>
          <w:szCs w:val="20"/>
        </w:rPr>
        <w:t>,</w:t>
      </w:r>
      <w:r w:rsidRPr="00265BF6">
        <w:rPr>
          <w:rFonts w:ascii="Tahoma" w:hAnsi="Tahoma" w:cs="Tahoma"/>
        </w:rPr>
        <w:t xml:space="preserve"> на основании выставленного Исполнителем счета, путем перечисления денежных средств на расчетный счет Исполнителя </w:t>
      </w:r>
      <w:r w:rsidRPr="003368B5">
        <w:rPr>
          <w:rFonts w:ascii="Tahoma" w:hAnsi="Tahoma" w:cs="Tahoma"/>
        </w:rPr>
        <w:t>или иными согласованными сторонами, не противоречащими законодательству РФ</w:t>
      </w:r>
      <w:r w:rsidR="00F830E1" w:rsidRPr="003368B5">
        <w:rPr>
          <w:rFonts w:ascii="Tahoma" w:hAnsi="Tahoma" w:cs="Tahoma"/>
        </w:rPr>
        <w:t>.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hAnsi="Tahoma" w:cs="Tahoma"/>
          <w:szCs w:val="24"/>
        </w:rPr>
        <w:t>Счет-фактура выставляется Исполнителем в сроки и в соответствии с требованиями НК РФ.</w:t>
      </w:r>
      <w:r w:rsidRPr="00265BF6">
        <w:rPr>
          <w:rFonts w:ascii="Tahoma" w:eastAsia="Times New Roman" w:hAnsi="Tahoma" w:cs="Tahoma"/>
          <w:szCs w:val="20"/>
        </w:rPr>
        <w:t xml:space="preserve"> 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265BF6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265BF6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r w:rsidRPr="00265BF6">
        <w:rPr>
          <w:rFonts w:ascii="Tahoma" w:eastAsia="Times New Roman" w:hAnsi="Tahoma" w:cs="Tahoma"/>
          <w:szCs w:val="20"/>
          <w:vertAlign w:val="superscript"/>
        </w:rPr>
        <w:footnoteReference w:id="1"/>
      </w:r>
      <w:r w:rsidRPr="00265BF6">
        <w:rPr>
          <w:rFonts w:ascii="Tahoma" w:eastAsia="Times New Roman" w:hAnsi="Tahoma" w:cs="Tahoma"/>
          <w:szCs w:val="20"/>
        </w:rPr>
        <w:t>.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lastRenderedPageBreak/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</w:t>
      </w:r>
      <w:r w:rsidR="00105AE3" w:rsidRPr="00265BF6">
        <w:rPr>
          <w:rFonts w:ascii="Tahoma" w:eastAsia="Times New Roman" w:hAnsi="Tahoma" w:cs="Tahoma"/>
          <w:szCs w:val="20"/>
        </w:rPr>
        <w:t>/</w:t>
      </w:r>
      <w:r w:rsidR="00105AE3" w:rsidRPr="00265BF6">
        <w:rPr>
          <w:rFonts w:ascii="Tahoma" w:hAnsi="Tahoma" w:cs="Tahoma"/>
          <w:szCs w:val="20"/>
        </w:rPr>
        <w:t xml:space="preserve"> </w:t>
      </w:r>
      <w:r w:rsidR="00FA7CCC" w:rsidRPr="00265BF6">
        <w:rPr>
          <w:rFonts w:ascii="Tahoma" w:hAnsi="Tahoma" w:cs="Tahoma"/>
          <w:szCs w:val="20"/>
        </w:rPr>
        <w:t>УПД</w:t>
      </w:r>
      <w:r w:rsidR="00105AE3" w:rsidRPr="00265BF6">
        <w:rPr>
          <w:rFonts w:ascii="Tahoma" w:eastAsia="Times New Roman" w:hAnsi="Tahoma" w:cs="Tahoma"/>
          <w:szCs w:val="20"/>
        </w:rPr>
        <w:t>,</w:t>
      </w:r>
      <w:r w:rsidRPr="00265BF6">
        <w:rPr>
          <w:rFonts w:ascii="Tahoma" w:eastAsia="Times New Roman" w:hAnsi="Tahoma" w:cs="Tahoma"/>
          <w:szCs w:val="20"/>
        </w:rPr>
        <w:t xml:space="preserve"> и по предоставлению полного комплекта документов, для соответствующего платежа в соответствии с п. 3.1. Договора.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Style w:val="ae"/>
          <w:rFonts w:ascii="Tahoma" w:eastAsia="Times New Roman" w:hAnsi="Tahoma" w:cs="Tahoma"/>
          <w:i/>
          <w:sz w:val="16"/>
          <w:szCs w:val="16"/>
        </w:rPr>
        <w:footnoteReference w:id="2"/>
      </w:r>
      <w:r w:rsidRPr="00265BF6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D622DB" w:rsidRPr="00265BF6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D622DB" w:rsidRPr="00265BF6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D622DB" w:rsidRPr="00265BF6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D622DB" w:rsidRPr="00265BF6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D622DB" w:rsidRPr="00265BF6" w:rsidRDefault="00D622DB" w:rsidP="00BD02D2">
      <w:pPr>
        <w:pStyle w:val="af"/>
        <w:numPr>
          <w:ilvl w:val="0"/>
          <w:numId w:val="9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D622DB" w:rsidRPr="00265BF6" w:rsidRDefault="00D622DB" w:rsidP="00BD02D2">
      <w:pPr>
        <w:pStyle w:val="af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D622DB" w:rsidRPr="00265BF6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 w:rsidR="00A271A5" w:rsidRPr="00265BF6">
        <w:rPr>
          <w:rFonts w:ascii="Tahoma" w:eastAsia="Times New Roman" w:hAnsi="Tahoma" w:cs="Tahoma"/>
          <w:szCs w:val="20"/>
        </w:rPr>
        <w:t>10 (десяти)</w:t>
      </w:r>
      <w:r w:rsidRPr="00265BF6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D622DB" w:rsidRPr="00265BF6" w:rsidRDefault="00D622DB" w:rsidP="00D622DB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D622DB" w:rsidRPr="00265BF6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D622DB" w:rsidRPr="00265BF6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D622DB" w:rsidRPr="00265BF6" w:rsidRDefault="00D622DB" w:rsidP="00BD02D2">
      <w:pPr>
        <w:pStyle w:val="af"/>
        <w:numPr>
          <w:ilvl w:val="2"/>
          <w:numId w:val="5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D622DB" w:rsidRPr="00265BF6" w:rsidRDefault="00D622DB" w:rsidP="00BD02D2">
      <w:pPr>
        <w:pStyle w:val="af"/>
        <w:numPr>
          <w:ilvl w:val="1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D622DB" w:rsidRPr="00265BF6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265BF6" w:rsidRDefault="00D622DB" w:rsidP="00D622DB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Сроки оказания Услуг:</w:t>
      </w:r>
    </w:p>
    <w:p w:rsidR="00D622DB" w:rsidRPr="00265BF6" w:rsidRDefault="00143383" w:rsidP="00BD02D2">
      <w:pPr>
        <w:shd w:val="clear" w:color="auto" w:fill="FFFFFF"/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Pr="00265BF6">
        <w:rPr>
          <w:rFonts w:ascii="Tahoma" w:hAnsi="Tahoma" w:cs="Tahoma"/>
          <w:szCs w:val="20"/>
        </w:rPr>
        <w:t>«01» января 2024 г.</w:t>
      </w:r>
      <w:bookmarkEnd w:id="2"/>
      <w:r w:rsidRPr="00265BF6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Pr="00265BF6">
        <w:rPr>
          <w:rFonts w:ascii="Tahoma" w:hAnsi="Tahoma" w:cs="Tahoma"/>
          <w:szCs w:val="20"/>
        </w:rPr>
        <w:t>«31» декабря 2024 г.</w:t>
      </w:r>
      <w:bookmarkEnd w:id="3"/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9145AC" w:rsidRPr="00265BF6">
        <w:rPr>
          <w:rFonts w:ascii="Tahoma" w:hAnsi="Tahoma" w:cs="Tahoma"/>
          <w:szCs w:val="20"/>
        </w:rPr>
        <w:t>,</w:t>
      </w:r>
      <w:r w:rsidRPr="00265BF6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D622DB" w:rsidRPr="00265BF6" w:rsidRDefault="00D622DB" w:rsidP="00D622DB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D622DB" w:rsidRPr="00265BF6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EF6458" w:rsidRPr="00EF6458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lastRenderedPageBreak/>
        <w:t>Порядок оказания Услуг. Приемка Оказанных Услуг</w:t>
      </w:r>
    </w:p>
    <w:p w:rsidR="00D622DB" w:rsidRPr="00265BF6" w:rsidRDefault="00D622DB" w:rsidP="00BD02D2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5038B3" w:rsidRPr="00265BF6" w:rsidRDefault="005038B3" w:rsidP="00BD02D2">
      <w:pPr>
        <w:pStyle w:val="af"/>
        <w:numPr>
          <w:ilvl w:val="2"/>
          <w:numId w:val="1"/>
        </w:numPr>
        <w:tabs>
          <w:tab w:val="clear" w:pos="2292"/>
          <w:tab w:val="num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Услуги оказываются по местонахождению: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EF6458" w:rsidRDefault="005038B3" w:rsidP="00EF6458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F6458">
              <w:rPr>
                <w:rFonts w:ascii="Tahoma" w:eastAsia="Calibri" w:hAnsi="Tahoma" w:cs="Tahoma"/>
                <w:sz w:val="16"/>
                <w:szCs w:val="16"/>
              </w:rPr>
              <w:t>№ п/п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Заводской № ККТ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Место (адрес) установки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0210630009042734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0429750009042740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0140360009002983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0431460009011239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0184390007027617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0340220009002991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0578130009042742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0370330007027651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0010480007029077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0336980007029095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0110770007027620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0606020007027612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0118470007029092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0191230009042739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0412400009042759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169270,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р-</w:t>
            </w:r>
            <w:proofErr w:type="spellStart"/>
            <w:proofErr w:type="gramStart"/>
            <w:r w:rsidRPr="00265BF6">
              <w:rPr>
                <w:rFonts w:ascii="Tahoma" w:hAnsi="Tahoma" w:cs="Tahoma"/>
                <w:sz w:val="16"/>
                <w:szCs w:val="16"/>
              </w:rPr>
              <w:t>н,пгт</w:t>
            </w:r>
            <w:proofErr w:type="spellEnd"/>
            <w:proofErr w:type="gramEnd"/>
            <w:r w:rsidRPr="00265BF6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 60 лет Октября, д.2,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0563940009042750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0430800007027616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0096080007027615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0342840007029091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0600100007027611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0075340007027619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0159010009042733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0179770009042743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г.Вуктыл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0309130007029099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г.Вуктыл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АО"Коми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энергосбытовая компания"</w:t>
            </w:r>
          </w:p>
        </w:tc>
      </w:tr>
      <w:tr w:rsidR="00265BF6" w:rsidRPr="00265BF6" w:rsidTr="00636466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5038B3" w:rsidRPr="00265BF6" w:rsidRDefault="005038B3" w:rsidP="00636466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0563470009042789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0484280009042731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5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0208610007027613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0261460007027618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0071590007029098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0321460007029094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0392740007029078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0165670007027654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0396120007029096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0414430009042746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0443740007029097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0014470009042790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0009810007027655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0013920009042760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0306840007027614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0332560007029100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0522500007029093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0566140009042735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0582900009023229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18000221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18000479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167984,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Куратова, д. 85А, 1 этаж,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169330,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Ухта, ул. Севастопольская, д. 2А </w:t>
            </w:r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169500,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Сосногорск, 6-й микрорайон, д. 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18000765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Печора, ул. Н. Островского, д. 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169711,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Усинск, ул. Молодежная, д. 24,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Усинского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5038B3" w:rsidRPr="00265BF6" w:rsidTr="00636466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8B3" w:rsidRPr="00265BF6" w:rsidRDefault="005038B3" w:rsidP="00636466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</w:tbl>
    <w:p w:rsidR="005038B3" w:rsidRPr="00265BF6" w:rsidRDefault="005038B3" w:rsidP="005038B3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E642A0" w:rsidRPr="00265BF6" w:rsidRDefault="00E642A0" w:rsidP="00E642A0">
      <w:pPr>
        <w:pStyle w:val="af"/>
        <w:widowControl w:val="0"/>
        <w:numPr>
          <w:ilvl w:val="2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szCs w:val="20"/>
        </w:rPr>
        <w:t xml:space="preserve">Услуги оказываются иждивением Исполнителя - его силами и средствами. </w:t>
      </w:r>
    </w:p>
    <w:p w:rsidR="00E642A0" w:rsidRPr="00265BF6" w:rsidRDefault="00E642A0" w:rsidP="00E642A0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spacing w:val="-3"/>
          <w:szCs w:val="20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E642A0" w:rsidRPr="00265BF6" w:rsidRDefault="00E642A0" w:rsidP="00E642A0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E642A0" w:rsidRPr="00265BF6" w:rsidRDefault="00E642A0" w:rsidP="00636466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r w:rsidRPr="00265BF6">
        <w:rPr>
          <w:rFonts w:ascii="Tahoma" w:hAnsi="Tahoma" w:cs="Tahoma"/>
          <w:spacing w:val="-3"/>
          <w:szCs w:val="20"/>
        </w:rPr>
        <w:t xml:space="preserve"> Информация (документы) предоставляются по письменным запросам Исполнителя. </w:t>
      </w:r>
    </w:p>
    <w:p w:rsidR="00E642A0" w:rsidRPr="00265BF6" w:rsidRDefault="00E642A0" w:rsidP="00636466">
      <w:pPr>
        <w:pStyle w:val="af"/>
        <w:widowControl w:val="0"/>
        <w:numPr>
          <w:ilvl w:val="2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</w:rPr>
        <w:t>В рамках исполнения Договора, Исполнитель обязан:</w:t>
      </w:r>
    </w:p>
    <w:p w:rsidR="00E642A0" w:rsidRPr="00265BF6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-Обеспечить прибытие на обслуживаемый объект по вызову Заказчика в течение 4 (четырех) часов с момента поступления заявки в пределах города и в течение 48 (восьми) часов за пределами города. </w:t>
      </w:r>
    </w:p>
    <w:p w:rsidR="00E642A0" w:rsidRPr="00265BF6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-Проводить ТО персоналом соответствующей квалификации.</w:t>
      </w:r>
    </w:p>
    <w:p w:rsidR="00E642A0" w:rsidRPr="00265BF6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F6738D" w:rsidRPr="00265BF6" w:rsidRDefault="00F6738D" w:rsidP="00F6738D">
      <w:pPr>
        <w:spacing w:after="0" w:line="240" w:lineRule="auto"/>
        <w:ind w:right="57" w:firstLine="567"/>
        <w:contextualSpacing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F6738D" w:rsidRPr="00265BF6" w:rsidRDefault="00F6738D" w:rsidP="00F6738D">
      <w:pPr>
        <w:widowControl w:val="0"/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F6738D" w:rsidRPr="00265BF6" w:rsidRDefault="00F6738D" w:rsidP="00F6738D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F6738D" w:rsidRPr="00265BF6" w:rsidRDefault="00F6738D" w:rsidP="00F6738D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заключение о нецелесообразности дальнейшей эксплуатации данного оборудования. После выдачи Технического заключения заявка на восстановление и ремонт данной единицы техники закрывается.</w:t>
      </w:r>
    </w:p>
    <w:p w:rsidR="00F6738D" w:rsidRPr="00265BF6" w:rsidRDefault="00F6738D" w:rsidP="00F6738D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В случае,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F6738D" w:rsidRPr="00265BF6" w:rsidRDefault="00F6738D" w:rsidP="00F6738D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</w:rPr>
        <w:t>Ремонт оборудования должен быть произведен в течение 3 (трех) рабочих дней. В случае,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E642A0" w:rsidRPr="00265BF6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5.1.7. </w:t>
      </w:r>
      <w:r w:rsidRPr="00265BF6">
        <w:rPr>
          <w:rFonts w:ascii="Tahoma" w:eastAsiaTheme="minorHAnsi" w:hAnsi="Tahoma" w:cs="Tahoma"/>
          <w:iCs/>
          <w:szCs w:val="20"/>
          <w:lang w:eastAsia="en-US"/>
        </w:rPr>
        <w:t xml:space="preserve">Исполнитель несет ответственность за свой персонал по соблюдению им правил технической </w:t>
      </w:r>
      <w:r w:rsidRPr="00265BF6">
        <w:rPr>
          <w:rFonts w:ascii="Tahoma" w:eastAsiaTheme="minorHAnsi" w:hAnsi="Tahoma" w:cs="Tahoma"/>
          <w:iCs/>
          <w:szCs w:val="20"/>
          <w:lang w:eastAsia="en-US"/>
        </w:rPr>
        <w:lastRenderedPageBreak/>
        <w:t xml:space="preserve">эксплуатации, правил охраны труда, правил техники безопасности при оказании Услуг, правил </w:t>
      </w:r>
      <w:proofErr w:type="spellStart"/>
      <w:r w:rsidRPr="00265BF6">
        <w:rPr>
          <w:rFonts w:ascii="Tahoma" w:eastAsiaTheme="minorHAnsi" w:hAnsi="Tahoma" w:cs="Tahoma"/>
          <w:iCs/>
          <w:szCs w:val="20"/>
          <w:lang w:eastAsia="en-US"/>
        </w:rPr>
        <w:t>Ростехнадзора</w:t>
      </w:r>
      <w:proofErr w:type="spellEnd"/>
      <w:r w:rsidRPr="00265BF6">
        <w:rPr>
          <w:rFonts w:ascii="Tahoma" w:eastAsiaTheme="minorHAnsi" w:hAnsi="Tahoma" w:cs="Tahoma"/>
          <w:iCs/>
          <w:szCs w:val="20"/>
          <w:lang w:eastAsia="en-US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</w:t>
      </w:r>
      <w:r w:rsidR="00EE1687" w:rsidRPr="00265BF6">
        <w:rPr>
          <w:rFonts w:ascii="Tahoma" w:eastAsiaTheme="minorHAnsi" w:hAnsi="Tahoma" w:cs="Tahoma"/>
          <w:iCs/>
          <w:szCs w:val="20"/>
          <w:lang w:eastAsia="en-US"/>
        </w:rPr>
        <w:t xml:space="preserve"> </w:t>
      </w:r>
      <w:r w:rsidRPr="00265BF6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E642A0" w:rsidRPr="00265BF6" w:rsidRDefault="00E642A0" w:rsidP="00E642A0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5.1.8. 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настоящего Договора), Исполнитель должен немедленно известить Заказчика и до получения от него указаний приостановить оказание Услуг.</w:t>
      </w:r>
    </w:p>
    <w:p w:rsidR="00C7361C" w:rsidRPr="00265BF6" w:rsidRDefault="00E642A0" w:rsidP="00C7361C">
      <w:pPr>
        <w:pStyle w:val="af"/>
        <w:tabs>
          <w:tab w:val="left" w:pos="1276"/>
        </w:tabs>
        <w:spacing w:after="0" w:line="240" w:lineRule="auto"/>
        <w:ind w:left="0"/>
        <w:jc w:val="both"/>
        <w:rPr>
          <w:rFonts w:ascii="Tahoma" w:eastAsiaTheme="minorHAnsi" w:hAnsi="Tahoma" w:cs="Tahoma"/>
          <w:iCs/>
          <w:szCs w:val="20"/>
          <w:lang w:eastAsia="en-US"/>
        </w:rPr>
      </w:pPr>
      <w:r w:rsidRPr="00265BF6">
        <w:rPr>
          <w:rFonts w:ascii="Tahoma" w:hAnsi="Tahoma" w:cs="Tahoma"/>
          <w:szCs w:val="20"/>
        </w:rPr>
        <w:t xml:space="preserve">5.1.9. </w:t>
      </w:r>
      <w:r w:rsidRPr="00265BF6">
        <w:rPr>
          <w:rFonts w:ascii="Tahoma" w:eastAsiaTheme="minorHAnsi" w:hAnsi="Tahoma" w:cs="Tahoma"/>
          <w:iCs/>
          <w:szCs w:val="20"/>
          <w:lang w:eastAsia="en-US"/>
        </w:rPr>
        <w:t>Исполнитель обязан по требованию Заказчика представлять сведения о ходе исполнения Договора.</w:t>
      </w:r>
    </w:p>
    <w:p w:rsidR="00D622DB" w:rsidRPr="00265BF6" w:rsidRDefault="00C7361C" w:rsidP="00C7361C">
      <w:pPr>
        <w:pStyle w:val="af"/>
        <w:tabs>
          <w:tab w:val="left" w:pos="127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eastAsiaTheme="minorHAnsi" w:hAnsi="Tahoma" w:cs="Tahoma"/>
          <w:iCs/>
          <w:szCs w:val="20"/>
          <w:lang w:eastAsia="en-US"/>
        </w:rPr>
        <w:t xml:space="preserve">5.1.10. </w:t>
      </w:r>
      <w:r w:rsidR="00D622DB" w:rsidRPr="00265BF6">
        <w:rPr>
          <w:rFonts w:ascii="Tahoma" w:hAnsi="Tahoma" w:cs="Tahoma"/>
          <w:szCs w:val="20"/>
        </w:rPr>
        <w:t xml:space="preserve">Исполнитель </w:t>
      </w:r>
      <w:r w:rsidR="00D622DB" w:rsidRPr="00265BF6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60409F" w:rsidRPr="0060409F" w:rsidRDefault="00D622DB" w:rsidP="0060409F">
      <w:pPr>
        <w:pStyle w:val="af"/>
        <w:widowControl w:val="0"/>
        <w:numPr>
          <w:ilvl w:val="2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265BF6">
        <w:rPr>
          <w:rFonts w:ascii="Tahoma" w:hAnsi="Tahoma" w:cs="Tahoma"/>
          <w:szCs w:val="20"/>
        </w:rPr>
        <w:t>т.ч</w:t>
      </w:r>
      <w:proofErr w:type="spellEnd"/>
      <w:r w:rsidRPr="00265BF6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D622DB" w:rsidRDefault="00D622DB" w:rsidP="00A33653">
      <w:pPr>
        <w:pStyle w:val="af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b/>
          <w:szCs w:val="20"/>
        </w:rPr>
        <w:t>Приемка оказанных Услуг</w:t>
      </w:r>
    </w:p>
    <w:p w:rsidR="00F24DC6" w:rsidRDefault="00EF6458" w:rsidP="00EF64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F6458">
        <w:rPr>
          <w:rFonts w:ascii="Tahoma" w:hAnsi="Tahoma" w:cs="Tahoma"/>
          <w:szCs w:val="20"/>
        </w:rPr>
        <w:t>5.2.1.</w:t>
      </w:r>
      <w:r>
        <w:rPr>
          <w:rFonts w:ascii="Tahoma" w:hAnsi="Tahoma" w:cs="Tahoma"/>
          <w:b/>
          <w:szCs w:val="20"/>
        </w:rPr>
        <w:t xml:space="preserve"> </w:t>
      </w:r>
      <w:r w:rsidR="00D622DB" w:rsidRPr="00F04CEF">
        <w:rPr>
          <w:rFonts w:ascii="Tahoma" w:hAnsi="Tahoma" w:cs="Tahoma"/>
          <w:szCs w:val="20"/>
        </w:rPr>
        <w:t xml:space="preserve">По окончанию </w:t>
      </w:r>
      <w:r w:rsidR="001C38FD" w:rsidRPr="00F04CEF">
        <w:rPr>
          <w:rFonts w:ascii="Tahoma" w:hAnsi="Tahoma" w:cs="Tahoma"/>
          <w:szCs w:val="20"/>
        </w:rPr>
        <w:t>оказания Услуг</w:t>
      </w:r>
      <w:r w:rsidR="001C38FD" w:rsidRPr="00EF6458">
        <w:rPr>
          <w:rFonts w:ascii="Tahoma" w:hAnsi="Tahoma" w:cs="Tahoma"/>
          <w:szCs w:val="20"/>
        </w:rPr>
        <w:t xml:space="preserve"> </w:t>
      </w:r>
      <w:r w:rsidR="00D622DB" w:rsidRPr="00F04CEF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D622DB" w:rsidRDefault="00EF6458" w:rsidP="00EF64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5.2.2. </w:t>
      </w:r>
      <w:r w:rsidR="00D622DB" w:rsidRPr="00CD26B2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D622DB" w:rsidRPr="00EF6458" w:rsidRDefault="00D622DB" w:rsidP="00EF6458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EF6458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оказанных Услуг</w:t>
      </w:r>
      <w:r w:rsidR="003A306D" w:rsidRPr="00EF6458">
        <w:rPr>
          <w:rFonts w:ascii="Tahoma" w:hAnsi="Tahoma" w:cs="Tahoma"/>
          <w:szCs w:val="20"/>
        </w:rPr>
        <w:t>/УПД</w:t>
      </w:r>
      <w:r w:rsidRPr="00EF6458">
        <w:rPr>
          <w:rFonts w:ascii="Tahoma" w:hAnsi="Tahoma" w:cs="Tahoma"/>
          <w:szCs w:val="20"/>
        </w:rPr>
        <w:t xml:space="preserve">, подписанных Исполнителем.   </w:t>
      </w:r>
    </w:p>
    <w:p w:rsidR="00D622DB" w:rsidRPr="00050363" w:rsidRDefault="00D622DB" w:rsidP="00EF6458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050363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</w:t>
      </w:r>
      <w:r w:rsidR="003A306D" w:rsidRPr="00050363">
        <w:rPr>
          <w:rFonts w:ascii="Tahoma" w:hAnsi="Tahoma" w:cs="Tahoma"/>
          <w:szCs w:val="20"/>
        </w:rPr>
        <w:t>/УПД</w:t>
      </w:r>
      <w:r w:rsidRPr="00050363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</w:t>
      </w:r>
      <w:r w:rsidR="006E5ADD" w:rsidRPr="00050363">
        <w:rPr>
          <w:rFonts w:ascii="Tahoma" w:hAnsi="Tahoma" w:cs="Tahoma"/>
          <w:szCs w:val="20"/>
        </w:rPr>
        <w:t>вия претензий к качеству Услуг,</w:t>
      </w:r>
      <w:r w:rsidRPr="00050363">
        <w:rPr>
          <w:rFonts w:ascii="Tahoma" w:hAnsi="Tahoma" w:cs="Tahoma"/>
          <w:szCs w:val="20"/>
        </w:rPr>
        <w:t xml:space="preserve"> с участием представителей Исполнителя осмотреть и принять оказанные Услуги.</w:t>
      </w:r>
    </w:p>
    <w:p w:rsidR="00D622DB" w:rsidRPr="008A296F" w:rsidRDefault="00D622DB" w:rsidP="00EF6458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8A296F">
        <w:rPr>
          <w:rFonts w:ascii="Tahoma" w:hAnsi="Tahoma" w:cs="Tahoma"/>
          <w:szCs w:val="20"/>
        </w:rPr>
        <w:t>Заказчик производит приемку оказанных Услуг путем подписания акта оказанных Услуг</w:t>
      </w:r>
      <w:r w:rsidR="003A306D" w:rsidRPr="008A296F">
        <w:rPr>
          <w:rFonts w:ascii="Tahoma" w:hAnsi="Tahoma" w:cs="Tahoma"/>
          <w:szCs w:val="20"/>
        </w:rPr>
        <w:t>/УПД</w:t>
      </w:r>
      <w:r w:rsidRPr="008A296F">
        <w:rPr>
          <w:rFonts w:ascii="Tahoma" w:hAnsi="Tahoma" w:cs="Tahoma"/>
          <w:szCs w:val="20"/>
        </w:rPr>
        <w:t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</w:t>
      </w:r>
      <w:r w:rsidR="003A306D" w:rsidRPr="008A296F">
        <w:rPr>
          <w:rFonts w:ascii="Tahoma" w:hAnsi="Tahoma" w:cs="Tahoma"/>
          <w:szCs w:val="20"/>
        </w:rPr>
        <w:t>/УПД</w:t>
      </w:r>
      <w:r w:rsidRPr="008A296F">
        <w:rPr>
          <w:rFonts w:ascii="Tahoma" w:hAnsi="Tahoma" w:cs="Tahoma"/>
          <w:szCs w:val="20"/>
        </w:rPr>
        <w:t>.</w:t>
      </w:r>
    </w:p>
    <w:p w:rsidR="00D622DB" w:rsidRPr="00265BF6" w:rsidRDefault="00D622DB" w:rsidP="00EF6458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D622DB" w:rsidRPr="00D37F79" w:rsidRDefault="00D622DB" w:rsidP="00EF6458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37F79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</w:t>
      </w:r>
      <w:r w:rsidR="00731F3A" w:rsidRPr="00D37F79">
        <w:rPr>
          <w:rFonts w:ascii="Tahoma" w:hAnsi="Tahoma" w:cs="Tahoma"/>
          <w:szCs w:val="20"/>
        </w:rPr>
        <w:t>т.п.) за свой счет и возмещения</w:t>
      </w:r>
      <w:r w:rsidRPr="00D37F79">
        <w:rPr>
          <w:rFonts w:ascii="Tahoma" w:hAnsi="Tahoma" w:cs="Tahoma"/>
          <w:szCs w:val="20"/>
        </w:rPr>
        <w:t xml:space="preserve"> Заказчику убытков в соответствии со статьей 15 ГК РФ в сроки, устанавливаемые Заказчиком.</w:t>
      </w:r>
    </w:p>
    <w:p w:rsidR="00D622DB" w:rsidRPr="00CD26B2" w:rsidRDefault="00D622DB" w:rsidP="00EF6458">
      <w:pPr>
        <w:pStyle w:val="af"/>
        <w:widowControl w:val="0"/>
        <w:numPr>
          <w:ilvl w:val="2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CD26B2">
        <w:rPr>
          <w:rFonts w:ascii="Tahoma" w:hAnsi="Tahoma" w:cs="Tahoma"/>
          <w:szCs w:val="20"/>
        </w:rPr>
        <w:lastRenderedPageBreak/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Гарантии качества</w:t>
      </w:r>
    </w:p>
    <w:p w:rsidR="00D622DB" w:rsidRPr="00265BF6" w:rsidRDefault="00D622DB" w:rsidP="00BD02D2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ED05C7">
        <w:rPr>
          <w:rFonts w:ascii="Tahoma" w:eastAsiaTheme="minorEastAsia" w:hAnsi="Tahoma" w:cs="Tahoma"/>
          <w:b w:val="0"/>
          <w:bCs w:val="0"/>
          <w:color w:val="auto"/>
          <w:sz w:val="20"/>
          <w:szCs w:val="20"/>
        </w:rPr>
        <w:t>Гарантии качества распространяются на Услуги, оказанные Исполнителем по Договору</w:t>
      </w: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. </w:t>
      </w:r>
    </w:p>
    <w:p w:rsidR="00D622DB" w:rsidRPr="00265BF6" w:rsidRDefault="00D622DB" w:rsidP="00ED05C7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ind w:left="567" w:hanging="567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</w:t>
      </w:r>
      <w:r w:rsidR="00C24621"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>му использованию</w:t>
      </w: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, то Исполнитель обязан их устранить за свой счет и в установленные Заказчиком сроки. Гарантийный срок устанавливается в течение </w:t>
      </w:r>
      <w:r w:rsidR="00256C66"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>12</w:t>
      </w: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 (</w:t>
      </w:r>
      <w:r w:rsidR="00256C66"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>двенадцати</w:t>
      </w: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>) месяцев с момента приемки результата Услуг.</w:t>
      </w: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1"/>
          <w:numId w:val="1"/>
        </w:numPr>
        <w:spacing w:before="0" w:line="240" w:lineRule="auto"/>
        <w:ind w:left="567" w:hanging="567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265BF6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D622DB" w:rsidRPr="00265BF6" w:rsidRDefault="00D622DB" w:rsidP="00EF6458">
      <w:pPr>
        <w:pStyle w:val="af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D622DB" w:rsidRPr="00265BF6" w:rsidRDefault="00D622DB" w:rsidP="00050363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D622DB" w:rsidRPr="00265BF6" w:rsidRDefault="00D622DB" w:rsidP="00050363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D622DB" w:rsidRPr="00265BF6" w:rsidRDefault="00D622DB" w:rsidP="00050363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Ответственность Сторон</w:t>
      </w:r>
    </w:p>
    <w:p w:rsidR="00D622DB" w:rsidRPr="00265BF6" w:rsidRDefault="00D622DB" w:rsidP="003B5DCC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clear" w:pos="1866"/>
          <w:tab w:val="left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clear" w:pos="1866"/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265BF6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 w:rsidR="001F69A0" w:rsidRPr="00265BF6">
        <w:rPr>
          <w:rFonts w:ascii="Tahoma" w:eastAsia="Times New Roman" w:hAnsi="Tahoma" w:cs="Tahoma"/>
          <w:iCs/>
          <w:szCs w:val="20"/>
        </w:rPr>
        <w:t>,</w:t>
      </w:r>
      <w:r w:rsidRPr="00265BF6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D622DB" w:rsidRPr="00265BF6" w:rsidRDefault="00D622DB" w:rsidP="003B5DCC">
      <w:pPr>
        <w:pStyle w:val="ConsPlusNormal"/>
        <w:numPr>
          <w:ilvl w:val="1"/>
          <w:numId w:val="1"/>
        </w:numPr>
        <w:tabs>
          <w:tab w:val="clear" w:pos="1866"/>
          <w:tab w:val="left" w:pos="426"/>
        </w:tabs>
        <w:jc w:val="both"/>
        <w:rPr>
          <w:i w:val="0"/>
        </w:rPr>
      </w:pPr>
      <w:r w:rsidRPr="00265BF6">
        <w:rPr>
          <w:i w:val="0"/>
        </w:rPr>
        <w:t>Заказчик не несет перед Исполнителем ответственность за упущенную выгоду.</w:t>
      </w:r>
    </w:p>
    <w:p w:rsidR="00D622DB" w:rsidRPr="00265BF6" w:rsidRDefault="00D622DB" w:rsidP="003B5DCC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265BF6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:rsidR="00D622DB" w:rsidRPr="00265BF6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  <w:r w:rsidR="00636466" w:rsidRPr="00265BF6">
        <w:rPr>
          <w:rFonts w:ascii="Tahoma" w:hAnsi="Tahoma" w:cs="Tahoma"/>
          <w:szCs w:val="20"/>
        </w:rPr>
        <w:t>.</w:t>
      </w:r>
    </w:p>
    <w:p w:rsidR="00D622DB" w:rsidRPr="00265BF6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65BF6">
        <w:rPr>
          <w:rStyle w:val="ae"/>
          <w:rFonts w:ascii="Tahoma" w:hAnsi="Tahoma" w:cs="Tahoma"/>
          <w:szCs w:val="20"/>
        </w:rPr>
        <w:footnoteReference w:id="3"/>
      </w:r>
      <w:r w:rsidRPr="00265BF6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D622DB" w:rsidRPr="00265BF6" w:rsidRDefault="00D622DB" w:rsidP="003B5DCC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265BF6">
        <w:rPr>
          <w:rFonts w:ascii="Tahoma" w:eastAsia="Times New Roman" w:hAnsi="Tahoma" w:cs="Tahoma"/>
          <w:szCs w:val="20"/>
        </w:rPr>
        <w:t xml:space="preserve"> </w:t>
      </w:r>
      <w:r w:rsidRPr="00265BF6">
        <w:rPr>
          <w:rFonts w:ascii="Tahoma" w:hAnsi="Tahoma" w:cs="Tahoma"/>
          <w:szCs w:val="20"/>
        </w:rPr>
        <w:t xml:space="preserve">сотых процента) от Цены Договора </w:t>
      </w:r>
      <w:r w:rsidRPr="00265BF6">
        <w:rPr>
          <w:rFonts w:ascii="Tahoma" w:hAnsi="Tahoma" w:cs="Tahoma"/>
          <w:szCs w:val="20"/>
        </w:rPr>
        <w:lastRenderedPageBreak/>
        <w:t>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 w:rsidR="00420FA7" w:rsidRPr="00265BF6">
        <w:rPr>
          <w:rFonts w:ascii="Tahoma" w:hAnsi="Tahoma" w:cs="Tahoma"/>
          <w:szCs w:val="20"/>
        </w:rPr>
        <w:t>.</w:t>
      </w:r>
      <w:bookmarkStart w:id="5" w:name="_Ref327954349"/>
    </w:p>
    <w:p w:rsidR="00D622DB" w:rsidRPr="00265BF6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8989777"/>
      <w:r w:rsidRPr="00265BF6">
        <w:rPr>
          <w:rStyle w:val="ae"/>
          <w:rFonts w:ascii="Tahoma" w:hAnsi="Tahoma" w:cs="Tahoma"/>
          <w:szCs w:val="20"/>
        </w:rPr>
        <w:footnoteReference w:id="4"/>
      </w:r>
      <w:r w:rsidRPr="00265BF6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265BF6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265BF6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5"/>
      <w:bookmarkEnd w:id="6"/>
      <w:r w:rsidRPr="00265BF6">
        <w:rPr>
          <w:rFonts w:ascii="Tahoma" w:hAnsi="Tahoma" w:cs="Tahoma"/>
          <w:szCs w:val="20"/>
        </w:rPr>
        <w:t xml:space="preserve"> </w:t>
      </w:r>
    </w:p>
    <w:p w:rsidR="00D622DB" w:rsidRPr="00265BF6" w:rsidRDefault="00D622DB" w:rsidP="003B5DCC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65BF6">
        <w:rPr>
          <w:rStyle w:val="ae"/>
          <w:rFonts w:ascii="Tahoma" w:eastAsia="SimSun" w:hAnsi="Tahoma" w:cs="Tahoma"/>
          <w:szCs w:val="20"/>
        </w:rPr>
        <w:footnoteReference w:id="5"/>
      </w:r>
      <w:r w:rsidRPr="00265BF6">
        <w:rPr>
          <w:rFonts w:ascii="Tahoma" w:hAnsi="Tahoma" w:cs="Tahoma"/>
          <w:szCs w:val="20"/>
        </w:rPr>
        <w:t>За нар</w:t>
      </w:r>
      <w:r w:rsidR="0029555C" w:rsidRPr="00265BF6">
        <w:rPr>
          <w:rFonts w:ascii="Tahoma" w:hAnsi="Tahoma" w:cs="Tahoma"/>
          <w:szCs w:val="20"/>
        </w:rPr>
        <w:t xml:space="preserve">ушение работниками Исполнителя </w:t>
      </w:r>
      <w:r w:rsidRPr="00265BF6">
        <w:rPr>
          <w:rFonts w:ascii="Tahoma" w:hAnsi="Tahoma" w:cs="Tahoma"/>
          <w:szCs w:val="20"/>
        </w:rPr>
        <w:t>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D622DB" w:rsidRPr="00265BF6" w:rsidRDefault="00D622DB" w:rsidP="003B5DCC">
      <w:pPr>
        <w:pStyle w:val="ConsPlusNormal"/>
        <w:numPr>
          <w:ilvl w:val="1"/>
          <w:numId w:val="3"/>
        </w:numPr>
        <w:tabs>
          <w:tab w:val="clear" w:pos="1866"/>
          <w:tab w:val="left" w:pos="284"/>
          <w:tab w:val="left" w:pos="709"/>
        </w:tabs>
        <w:ind w:left="0" w:firstLine="0"/>
        <w:jc w:val="both"/>
      </w:pPr>
      <w:r w:rsidRPr="00265BF6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265BF6">
        <w:rPr>
          <w:rFonts w:eastAsia="Times New Roman"/>
          <w:i w:val="0"/>
          <w:lang w:eastAsia="ru-RU"/>
        </w:rPr>
        <w:t>в размере</w:t>
      </w:r>
      <w:r w:rsidRPr="00265BF6">
        <w:rPr>
          <w:i w:val="0"/>
        </w:rPr>
        <w:t xml:space="preserve"> 0,05% от Цены Услуг, по которому допущено </w:t>
      </w:r>
      <w:proofErr w:type="gramStart"/>
      <w:r w:rsidRPr="00265BF6">
        <w:rPr>
          <w:i w:val="0"/>
        </w:rPr>
        <w:t>нарушение,  за</w:t>
      </w:r>
      <w:proofErr w:type="gramEnd"/>
      <w:r w:rsidRPr="00265BF6">
        <w:rPr>
          <w:i w:val="0"/>
        </w:rPr>
        <w:t xml:space="preserve"> каждый день просрочки до фактического исполнения обязательства.</w:t>
      </w:r>
    </w:p>
    <w:p w:rsidR="00D622DB" w:rsidRPr="00265BF6" w:rsidRDefault="00D622DB" w:rsidP="003B5DCC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7" w:name="_Ref327954352"/>
      <w:r w:rsidRPr="00265BF6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7"/>
    </w:p>
    <w:p w:rsidR="00D622DB" w:rsidRPr="00265BF6" w:rsidRDefault="00D622DB" w:rsidP="003B5DCC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265BF6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265BF6">
        <w:rPr>
          <w:rFonts w:ascii="Tahoma" w:hAnsi="Tahoma" w:cs="Tahoma"/>
          <w:szCs w:val="20"/>
        </w:rPr>
        <w:t xml:space="preserve"> </w:t>
      </w:r>
      <w:bookmarkEnd w:id="9"/>
    </w:p>
    <w:p w:rsidR="00D622DB" w:rsidRPr="00265BF6" w:rsidRDefault="00D622DB" w:rsidP="003B5DCC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64"/>
      <w:r w:rsidRPr="00265BF6">
        <w:rPr>
          <w:rStyle w:val="ae"/>
          <w:rFonts w:ascii="Tahoma" w:hAnsi="Tahoma" w:cs="Tahoma"/>
          <w:szCs w:val="20"/>
        </w:rPr>
        <w:footnoteReference w:id="6"/>
      </w:r>
      <w:r w:rsidRPr="00265BF6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:rsidR="00D622DB" w:rsidRPr="00265BF6" w:rsidRDefault="00D622DB" w:rsidP="003B5DCC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D622DB" w:rsidRPr="00265BF6" w:rsidRDefault="00D622DB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832B9F" w:rsidRPr="00265BF6" w:rsidRDefault="00832B9F" w:rsidP="003B5DCC">
      <w:pPr>
        <w:pStyle w:val="af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 случае нарушения сроков оказания Услуг по обстоятельствам, за которые отвечает Исполнитель, сумма предварительной оплаты (авансовый платеж) признается Сторонами коммерческим кредитом и  </w:t>
      </w:r>
      <w:r w:rsidRPr="00265BF6">
        <w:rPr>
          <w:rFonts w:ascii="Tahoma" w:hAnsi="Tahoma" w:cs="Tahoma"/>
        </w:rPr>
        <w:t>по письменному требованию Заказчика, на сумму предварительной оплаты (авансового платежа) подлежат начислению проценты в соответствии со статьей 395 ГК РФ, начисляемые со дня получения денежных сумм от Заказчика.</w:t>
      </w:r>
      <w:r w:rsidRPr="00265BF6">
        <w:rPr>
          <w:rStyle w:val="ae"/>
          <w:rFonts w:ascii="Tahoma" w:hAnsi="Tahoma" w:cs="Tahoma"/>
        </w:rPr>
        <w:footnoteReference w:id="7"/>
      </w:r>
    </w:p>
    <w:p w:rsidR="00D622DB" w:rsidRPr="00265BF6" w:rsidRDefault="00D622DB" w:rsidP="003B5DCC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65BF6">
        <w:rPr>
          <w:rFonts w:ascii="Tahoma" w:hAnsi="Tahoma" w:cs="Tahoma"/>
          <w:color w:val="auto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265BF6">
        <w:rPr>
          <w:rFonts w:ascii="Tahoma" w:hAnsi="Tahoma" w:cs="Tahoma"/>
          <w:szCs w:val="20"/>
        </w:rPr>
        <w:t>доначисленных</w:t>
      </w:r>
      <w:proofErr w:type="spellEnd"/>
      <w:r w:rsidRPr="00265BF6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265BF6">
        <w:rPr>
          <w:rFonts w:ascii="Tahoma" w:hAnsi="Tahoma" w:cs="Tahoma"/>
          <w:strike/>
          <w:szCs w:val="20"/>
        </w:rPr>
        <w:t>и</w:t>
      </w:r>
      <w:r w:rsidRPr="00265BF6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lastRenderedPageBreak/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D622DB" w:rsidRPr="00265BF6" w:rsidRDefault="00D622DB" w:rsidP="00714750">
      <w:pPr>
        <w:pStyle w:val="af"/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D622DB" w:rsidRPr="00265BF6" w:rsidRDefault="00D622DB" w:rsidP="00714750">
      <w:pPr>
        <w:pStyle w:val="af"/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:rsidR="00D622DB" w:rsidRPr="00265BF6" w:rsidRDefault="00D622DB" w:rsidP="00714750">
      <w:pPr>
        <w:pStyle w:val="aa"/>
        <w:numPr>
          <w:ilvl w:val="1"/>
          <w:numId w:val="1"/>
        </w:numPr>
        <w:tabs>
          <w:tab w:val="clear" w:pos="1866"/>
          <w:tab w:val="left" w:pos="567"/>
          <w:tab w:val="num" w:pos="1134"/>
        </w:tabs>
        <w:ind w:firstLine="567"/>
        <w:rPr>
          <w:rFonts w:ascii="Tahoma" w:eastAsiaTheme="minorEastAsia" w:hAnsi="Tahoma" w:cs="Tahoma"/>
          <w:color w:val="auto"/>
          <w:sz w:val="20"/>
          <w:szCs w:val="20"/>
        </w:rPr>
      </w:pPr>
      <w:r w:rsidRPr="00265BF6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</w:t>
      </w:r>
      <w:r w:rsidR="0007335B" w:rsidRPr="00265BF6">
        <w:rPr>
          <w:rFonts w:ascii="Tahoma" w:eastAsiaTheme="minorEastAsia" w:hAnsi="Tahoma" w:cs="Tahoma"/>
          <w:color w:val="auto"/>
          <w:sz w:val="20"/>
          <w:szCs w:val="20"/>
        </w:rPr>
        <w:t>лись о том, что неосуществление</w:t>
      </w:r>
      <w:r w:rsidR="001F00CC" w:rsidRPr="00265BF6">
        <w:rPr>
          <w:rFonts w:ascii="Tahoma" w:eastAsiaTheme="minorEastAsia" w:hAnsi="Tahoma" w:cs="Tahoma"/>
          <w:color w:val="auto"/>
          <w:sz w:val="20"/>
          <w:szCs w:val="20"/>
        </w:rPr>
        <w:t xml:space="preserve"> Заказчиком своего</w:t>
      </w:r>
      <w:r w:rsidRPr="00265BF6">
        <w:rPr>
          <w:rFonts w:ascii="Tahoma" w:eastAsiaTheme="minorEastAsia" w:hAnsi="Tahoma" w:cs="Tahoma"/>
          <w:color w:val="auto"/>
          <w:sz w:val="20"/>
          <w:szCs w:val="20"/>
        </w:rPr>
        <w:t xml:space="preserve"> права по Договору при наступлении обстоятельств, служащих основанием для осуществления такого права, </w:t>
      </w:r>
      <w:proofErr w:type="gramStart"/>
      <w:r w:rsidRPr="00265BF6">
        <w:rPr>
          <w:rFonts w:ascii="Tahoma" w:eastAsiaTheme="minorEastAsia" w:hAnsi="Tahoma" w:cs="Tahoma"/>
          <w:color w:val="auto"/>
          <w:sz w:val="20"/>
          <w:szCs w:val="20"/>
        </w:rPr>
        <w:t>не  является</w:t>
      </w:r>
      <w:proofErr w:type="gramEnd"/>
      <w:r w:rsidRPr="00265BF6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Форс-мажор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proofErr w:type="spellStart"/>
      <w:r w:rsidRPr="00E537D2">
        <w:rPr>
          <w:rFonts w:ascii="Tahoma" w:eastAsiaTheme="minorEastAsia" w:hAnsi="Tahoma" w:cs="Tahoma"/>
          <w:color w:val="auto"/>
          <w:sz w:val="20"/>
          <w:szCs w:val="20"/>
        </w:rPr>
        <w:t>Неуведомление</w:t>
      </w:r>
      <w:proofErr w:type="spellEnd"/>
      <w:r w:rsidRPr="00E537D2">
        <w:rPr>
          <w:rFonts w:ascii="Tahoma" w:eastAsiaTheme="minorEastAsia" w:hAnsi="Tahoma" w:cs="Tahoma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D622DB" w:rsidRPr="00265BF6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Порядок разрешения споров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D622DB" w:rsidRPr="00E537D2" w:rsidRDefault="00D622DB" w:rsidP="00E537D2">
      <w:pPr>
        <w:pStyle w:val="aa"/>
        <w:numPr>
          <w:ilvl w:val="1"/>
          <w:numId w:val="1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E537D2">
        <w:rPr>
          <w:rFonts w:ascii="Tahoma" w:eastAsiaTheme="minorEastAsia" w:hAnsi="Tahoma" w:cs="Tahoma"/>
          <w:color w:val="auto"/>
          <w:sz w:val="20"/>
          <w:szCs w:val="20"/>
        </w:rPr>
        <w:t xml:space="preserve">Споры, разногласия или требования, не урегулированные в претензионном порядке, передаются на </w:t>
      </w:r>
      <w:r w:rsidRPr="00E537D2">
        <w:rPr>
          <w:rFonts w:ascii="Tahoma" w:eastAsiaTheme="minorEastAsia" w:hAnsi="Tahoma" w:cs="Tahoma"/>
          <w:color w:val="auto"/>
          <w:sz w:val="20"/>
          <w:szCs w:val="20"/>
        </w:rPr>
        <w:lastRenderedPageBreak/>
        <w:t xml:space="preserve">разрешение в арбитражный суд </w:t>
      </w:r>
      <w:r w:rsidR="00120D39" w:rsidRPr="00E537D2">
        <w:rPr>
          <w:rFonts w:ascii="Tahoma" w:eastAsiaTheme="minorEastAsia" w:hAnsi="Tahoma" w:cs="Tahoma"/>
          <w:color w:val="auto"/>
          <w:sz w:val="20"/>
          <w:szCs w:val="20"/>
        </w:rPr>
        <w:t>Республики Коми</w:t>
      </w:r>
      <w:r w:rsidRPr="00E537D2">
        <w:rPr>
          <w:rFonts w:eastAsiaTheme="minorEastAsia"/>
          <w:color w:val="auto"/>
          <w:sz w:val="20"/>
          <w:szCs w:val="20"/>
        </w:rPr>
        <w:footnoteReference w:id="8"/>
      </w:r>
    </w:p>
    <w:p w:rsidR="00D622DB" w:rsidRPr="00265BF6" w:rsidRDefault="00D622DB" w:rsidP="00D622DB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Основания изменения и расторжения Договора</w:t>
      </w:r>
    </w:p>
    <w:p w:rsidR="00D622DB" w:rsidRPr="00265BF6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D622DB" w:rsidRPr="00265BF6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D622DB" w:rsidRPr="00265BF6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Договор может быть изменен или прекращен:</w:t>
      </w:r>
    </w:p>
    <w:p w:rsidR="00D622DB" w:rsidRPr="00265BF6" w:rsidRDefault="00D622DB" w:rsidP="00714750">
      <w:pPr>
        <w:pStyle w:val="ConsPlusNormal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</w:t>
      </w:r>
      <w:r w:rsidR="00B637AA" w:rsidRPr="00265BF6">
        <w:rPr>
          <w:i w:val="0"/>
        </w:rPr>
        <w:t>,</w:t>
      </w:r>
      <w:r w:rsidRPr="00265BF6">
        <w:rPr>
          <w:i w:val="0"/>
        </w:rPr>
        <w:t xml:space="preserve"> и иные документы</w:t>
      </w:r>
      <w:r w:rsidR="001F1A78" w:rsidRPr="00265BF6">
        <w:rPr>
          <w:i w:val="0"/>
        </w:rPr>
        <w:t>,</w:t>
      </w:r>
      <w:r w:rsidRPr="00265BF6">
        <w:rPr>
          <w:i w:val="0"/>
        </w:rPr>
        <w:t xml:space="preserve"> оформляемые Сторонами при исполнении </w:t>
      </w:r>
      <w:proofErr w:type="gramStart"/>
      <w:r w:rsidRPr="00265BF6">
        <w:rPr>
          <w:i w:val="0"/>
        </w:rPr>
        <w:t>настоящего Договора</w:t>
      </w:r>
      <w:proofErr w:type="gramEnd"/>
      <w:r w:rsidRPr="00265BF6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</w:t>
      </w:r>
      <w:r w:rsidR="00FE2BD2" w:rsidRPr="00265BF6">
        <w:rPr>
          <w:i w:val="0"/>
        </w:rPr>
        <w:t>ронним соглашением. Исполнитель</w:t>
      </w:r>
      <w:r w:rsidRPr="00265BF6">
        <w:rPr>
          <w:i w:val="0"/>
        </w:rPr>
        <w:t xml:space="preserve"> не вправе прекращать оказания Услуг до подписания двухстороннего соглашения о расторжении Договора;</w:t>
      </w:r>
    </w:p>
    <w:p w:rsidR="00D622DB" w:rsidRPr="00265BF6" w:rsidRDefault="00D622DB" w:rsidP="00714750">
      <w:pPr>
        <w:pStyle w:val="ConsPlusNormal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D622DB" w:rsidRPr="00265BF6" w:rsidRDefault="00D622DB" w:rsidP="00714750">
      <w:pPr>
        <w:pStyle w:val="ConsPlusNormal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D622DB" w:rsidRPr="00265BF6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="008514DD" w:rsidRPr="00265BF6">
        <w:rPr>
          <w:rFonts w:ascii="Tahoma" w:hAnsi="Tahoma" w:cs="Tahoma"/>
          <w:iCs/>
          <w:szCs w:val="20"/>
        </w:rPr>
        <w:t>10</w:t>
      </w:r>
      <w:r w:rsidRPr="00265BF6">
        <w:rPr>
          <w:rFonts w:ascii="Tahoma" w:hAnsi="Tahoma" w:cs="Tahoma"/>
          <w:iCs/>
          <w:szCs w:val="20"/>
        </w:rPr>
        <w:t>% от Цены Услуг</w:t>
      </w:r>
      <w:r w:rsidRPr="00265BF6">
        <w:rPr>
          <w:rStyle w:val="ae"/>
          <w:rFonts w:ascii="Tahoma" w:eastAsia="Times New Roman" w:hAnsi="Tahoma"/>
          <w:sz w:val="22"/>
          <w:szCs w:val="20"/>
        </w:rPr>
        <w:footnoteReference w:id="9"/>
      </w:r>
      <w:r w:rsidRPr="00265BF6">
        <w:t xml:space="preserve"> </w:t>
      </w:r>
      <w:r w:rsidRPr="00265BF6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265BF6">
        <w:rPr>
          <w:rFonts w:ascii="Tahoma" w:hAnsi="Tahoma" w:cs="Tahoma"/>
          <w:szCs w:val="20"/>
        </w:rPr>
        <w:t>.</w:t>
      </w:r>
      <w:r w:rsidRPr="00265BF6">
        <w:rPr>
          <w:rStyle w:val="ae"/>
          <w:rFonts w:ascii="Tahoma" w:hAnsi="Tahoma" w:cs="Tahoma"/>
          <w:szCs w:val="20"/>
        </w:rPr>
        <w:footnoteReference w:id="10"/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D622DB" w:rsidRPr="00265BF6" w:rsidRDefault="00D622DB" w:rsidP="00714750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D622DB" w:rsidRPr="00265BF6" w:rsidRDefault="00D622DB" w:rsidP="00D622DB">
      <w:pPr>
        <w:pStyle w:val="ConsPlusNormal"/>
        <w:tabs>
          <w:tab w:val="num" w:pos="423"/>
        </w:tabs>
        <w:jc w:val="both"/>
        <w:rPr>
          <w:i w:val="0"/>
        </w:rPr>
      </w:pPr>
      <w:r w:rsidRPr="00265BF6">
        <w:rPr>
          <w:i w:val="0"/>
        </w:rPr>
        <w:t>В таком случае Заказчик обязан оплатить Услуги, фа</w:t>
      </w:r>
      <w:r w:rsidR="00B51CBD" w:rsidRPr="00265BF6">
        <w:rPr>
          <w:i w:val="0"/>
        </w:rPr>
        <w:t>ктически оказанные Исполнителем</w:t>
      </w:r>
      <w:r w:rsidRPr="00265BF6">
        <w:rPr>
          <w:i w:val="0"/>
        </w:rPr>
        <w:t xml:space="preserve"> на момент получения уведомления Заказчика об отказе от исполнения Договора</w:t>
      </w:r>
      <w:r w:rsidRPr="00265BF6">
        <w:t xml:space="preserve"> </w:t>
      </w:r>
      <w:r w:rsidRPr="00265BF6">
        <w:rPr>
          <w:i w:val="0"/>
        </w:rPr>
        <w:t>на основании двухсторонних актов оказанных услуг</w:t>
      </w:r>
      <w:r w:rsidR="00D1352F" w:rsidRPr="00265BF6">
        <w:rPr>
          <w:i w:val="0"/>
        </w:rPr>
        <w:t>/УПД</w:t>
      </w:r>
      <w:r w:rsidRPr="00265BF6">
        <w:rPr>
          <w:i w:val="0"/>
        </w:rPr>
        <w:t>. Убытки, включая упущенную выгоду Исполнителя, возмещению не подлежат.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  <w:lang w:val="en-US"/>
        </w:rPr>
        <w:t>b</w:t>
      </w:r>
      <w:r w:rsidR="008514DD" w:rsidRPr="00265BF6">
        <w:rPr>
          <w:i w:val="0"/>
        </w:rPr>
        <w:t>) Исполнитель</w:t>
      </w:r>
      <w:r w:rsidRPr="00265BF6">
        <w:rPr>
          <w:i w:val="0"/>
        </w:rPr>
        <w:t xml:space="preserve"> 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832B9F" w:rsidRPr="00265BF6" w:rsidRDefault="00832B9F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d)</w:t>
      </w:r>
      <w:r w:rsidRPr="00265BF6">
        <w:rPr>
          <w:rStyle w:val="ae"/>
          <w:i w:val="0"/>
        </w:rPr>
        <w:footnoteReference w:id="11"/>
      </w:r>
      <w:r w:rsidRPr="00265BF6">
        <w:rPr>
          <w:i w:val="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D622DB" w:rsidRPr="00265BF6" w:rsidRDefault="00832B9F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 xml:space="preserve">e) </w:t>
      </w:r>
      <w:r w:rsidR="008514DD" w:rsidRPr="00265BF6">
        <w:rPr>
          <w:i w:val="0"/>
        </w:rPr>
        <w:t>в отношении Исполнителя принято решения о ликвидации, либо реорганизации;</w:t>
      </w:r>
    </w:p>
    <w:p w:rsidR="00D622DB" w:rsidRPr="00265BF6" w:rsidRDefault="00832B9F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f)</w:t>
      </w:r>
      <w:r w:rsidRPr="00265BF6">
        <w:t xml:space="preserve"> </w:t>
      </w:r>
      <w:r w:rsidR="008514DD" w:rsidRPr="00265BF6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D622DB" w:rsidRPr="00265BF6" w:rsidRDefault="00832B9F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 xml:space="preserve">g) </w:t>
      </w:r>
      <w:r w:rsidR="008514DD" w:rsidRPr="00265BF6">
        <w:rPr>
          <w:i w:val="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D622DB" w:rsidRPr="00265BF6" w:rsidRDefault="00832B9F" w:rsidP="00D622DB">
      <w:pPr>
        <w:pStyle w:val="ConsPlusNormal"/>
        <w:jc w:val="both"/>
        <w:rPr>
          <w:i w:val="0"/>
        </w:rPr>
      </w:pPr>
      <w:r w:rsidRPr="00265BF6">
        <w:rPr>
          <w:i w:val="0"/>
          <w:lang w:val="en-US"/>
        </w:rPr>
        <w:t>h</w:t>
      </w:r>
      <w:r w:rsidRPr="00265BF6">
        <w:rPr>
          <w:i w:val="0"/>
        </w:rPr>
        <w:t xml:space="preserve">) </w:t>
      </w:r>
      <w:proofErr w:type="gramStart"/>
      <w:r w:rsidR="008514DD" w:rsidRPr="00265BF6">
        <w:rPr>
          <w:i w:val="0"/>
        </w:rPr>
        <w:t>в</w:t>
      </w:r>
      <w:proofErr w:type="gramEnd"/>
      <w:r w:rsidR="008514DD" w:rsidRPr="00265BF6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>10.5.3. В случае одностороннего отказа Заказчика от исполнения Договора по основаниям, пре</w:t>
      </w:r>
      <w:r w:rsidR="007544D4" w:rsidRPr="00265BF6">
        <w:rPr>
          <w:i w:val="0"/>
        </w:rPr>
        <w:t>дусмотренным п.10.5.2. Договора</w:t>
      </w:r>
      <w:r w:rsidRPr="00265BF6">
        <w:rPr>
          <w:i w:val="0"/>
        </w:rPr>
        <w:t>, Заказчик вп</w:t>
      </w:r>
      <w:r w:rsidR="00D1352F" w:rsidRPr="00265BF6">
        <w:rPr>
          <w:i w:val="0"/>
        </w:rPr>
        <w:t>раве потребовать, а Исполнитель</w:t>
      </w:r>
      <w:r w:rsidRPr="00265BF6">
        <w:rPr>
          <w:i w:val="0"/>
        </w:rPr>
        <w:t xml:space="preserve"> обязан возместить Заказчику убытки, в том числе упущенную выгоду.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lastRenderedPageBreak/>
        <w:t>10.5.4. Заказчик вправе отказаться от исполнения Договора, по основаниям, пре</w:t>
      </w:r>
      <w:r w:rsidR="001035F8" w:rsidRPr="00265BF6">
        <w:rPr>
          <w:i w:val="0"/>
        </w:rPr>
        <w:t>дусмотренным п. 10.5.2 Договора</w:t>
      </w:r>
      <w:r w:rsidRPr="00265BF6">
        <w:rPr>
          <w:i w:val="0"/>
        </w:rPr>
        <w:t>, в любой период времени в течение действия Договора вне зависимости от того</w:t>
      </w:r>
      <w:r w:rsidR="002662DF" w:rsidRPr="00265BF6">
        <w:rPr>
          <w:i w:val="0"/>
        </w:rPr>
        <w:t>,</w:t>
      </w:r>
      <w:r w:rsidRPr="00265BF6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</w:t>
      </w:r>
      <w:r w:rsidR="00D1352F" w:rsidRPr="00265BF6">
        <w:rPr>
          <w:i w:val="0"/>
        </w:rPr>
        <w:t>сполнения Договора, Исполнитель</w:t>
      </w:r>
      <w:r w:rsidRPr="00265BF6">
        <w:rPr>
          <w:i w:val="0"/>
        </w:rPr>
        <w:t xml:space="preserve"> не устранил обстоятельства</w:t>
      </w:r>
      <w:r w:rsidR="00934E1D" w:rsidRPr="00265BF6">
        <w:rPr>
          <w:i w:val="0"/>
        </w:rPr>
        <w:t>,</w:t>
      </w:r>
      <w:r w:rsidRPr="00265BF6">
        <w:rPr>
          <w:i w:val="0"/>
        </w:rPr>
        <w:t xml:space="preserve"> дающие Заказчику право на отказ от исполнения Договора.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  <w:r w:rsidRPr="00265BF6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11" w:name="_MailEndCompose"/>
    </w:p>
    <w:p w:rsidR="00D622DB" w:rsidRDefault="00D622DB" w:rsidP="00D622DB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265BF6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11"/>
      <w:r w:rsidRPr="00265BF6">
        <w:rPr>
          <w:rFonts w:eastAsia="Times New Roman"/>
          <w:i w:val="0"/>
          <w:iCs w:val="0"/>
          <w:lang w:eastAsia="ru-RU"/>
        </w:rPr>
        <w:t>% от Цены Услуг.</w:t>
      </w:r>
    </w:p>
    <w:p w:rsidR="0060409F" w:rsidRPr="00265BF6" w:rsidRDefault="0060409F" w:rsidP="00D622DB">
      <w:pPr>
        <w:pStyle w:val="ConsPlusNormal"/>
        <w:jc w:val="both"/>
        <w:rPr>
          <w:bCs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Особые условия</w:t>
      </w:r>
    </w:p>
    <w:p w:rsidR="00D622DB" w:rsidRPr="00265BF6" w:rsidRDefault="00D622DB" w:rsidP="00714750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2" w:name="_Ref328406247"/>
      <w:r w:rsidRPr="00265BF6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актов на списание материалов</w:t>
      </w:r>
      <w:r w:rsidRPr="00265BF6">
        <w:rPr>
          <w:rStyle w:val="ae"/>
          <w:rFonts w:ascii="Tahoma" w:hAnsi="Tahoma" w:cs="Tahoma"/>
        </w:rPr>
        <w:footnoteReference w:id="12"/>
      </w:r>
      <w:r w:rsidRPr="00265BF6">
        <w:rPr>
          <w:rFonts w:ascii="Tahoma" w:hAnsi="Tahoma" w:cs="Tahoma"/>
        </w:rPr>
        <w:t>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2"/>
    </w:p>
    <w:p w:rsidR="00D622DB" w:rsidRPr="00265BF6" w:rsidRDefault="00D622DB" w:rsidP="00D622DB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Наименование: ___________________________________________________________________________</w:t>
      </w:r>
    </w:p>
    <w:p w:rsidR="00D622DB" w:rsidRPr="00265BF6" w:rsidRDefault="00D622DB" w:rsidP="00D622DB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Уполномоченные </w:t>
      </w:r>
      <w:proofErr w:type="gramStart"/>
      <w:r w:rsidRPr="00265BF6">
        <w:rPr>
          <w:rFonts w:ascii="Tahoma" w:hAnsi="Tahoma" w:cs="Tahoma"/>
          <w:szCs w:val="20"/>
        </w:rPr>
        <w:t>лица:_</w:t>
      </w:r>
      <w:proofErr w:type="gramEnd"/>
      <w:r w:rsidRPr="00265BF6">
        <w:rPr>
          <w:rFonts w:ascii="Tahoma" w:hAnsi="Tahoma" w:cs="Tahoma"/>
          <w:szCs w:val="20"/>
        </w:rPr>
        <w:t>____________________________________________________________________</w:t>
      </w:r>
    </w:p>
    <w:p w:rsidR="00D622DB" w:rsidRPr="00265BF6" w:rsidRDefault="00D622DB" w:rsidP="009216D8">
      <w:pPr>
        <w:pStyle w:val="ConsNormal"/>
        <w:ind w:firstLine="0"/>
        <w:contextualSpacing/>
        <w:rPr>
          <w:rFonts w:ascii="Tahoma" w:hAnsi="Tahoma" w:cs="Tahoma"/>
        </w:rPr>
      </w:pPr>
      <w:r w:rsidRPr="00265BF6">
        <w:rPr>
          <w:rFonts w:ascii="Tahoma" w:hAnsi="Tahoma" w:cs="Tahoma"/>
        </w:rPr>
        <w:t xml:space="preserve">     Стороны назначают ответственных за исполнение настоящего </w:t>
      </w:r>
      <w:proofErr w:type="gramStart"/>
      <w:r w:rsidRPr="00265BF6">
        <w:rPr>
          <w:rFonts w:ascii="Tahoma" w:hAnsi="Tahoma" w:cs="Tahoma"/>
        </w:rPr>
        <w:t xml:space="preserve">Договора:   </w:t>
      </w:r>
      <w:proofErr w:type="gramEnd"/>
      <w:r w:rsidRPr="00265BF6">
        <w:rPr>
          <w:rFonts w:ascii="Tahoma" w:hAnsi="Tahoma" w:cs="Tahoma"/>
        </w:rPr>
        <w:t xml:space="preserve">                                                          от Заказчика     _____[Фамилия И.О.]___ телефон __________, </w:t>
      </w:r>
      <w:r w:rsidRPr="00265BF6">
        <w:rPr>
          <w:rFonts w:ascii="Tahoma" w:hAnsi="Tahoma" w:cs="Tahoma"/>
          <w:lang w:val="en-US"/>
        </w:rPr>
        <w:t>e</w:t>
      </w:r>
      <w:r w:rsidRPr="00265BF6">
        <w:rPr>
          <w:rFonts w:ascii="Tahoma" w:hAnsi="Tahoma" w:cs="Tahoma"/>
        </w:rPr>
        <w:t>-</w:t>
      </w:r>
      <w:r w:rsidRPr="00265BF6">
        <w:rPr>
          <w:rFonts w:ascii="Tahoma" w:hAnsi="Tahoma" w:cs="Tahoma"/>
          <w:lang w:val="en-US"/>
        </w:rPr>
        <w:t>mail</w:t>
      </w:r>
      <w:r w:rsidRPr="00265BF6">
        <w:rPr>
          <w:rFonts w:ascii="Tahoma" w:hAnsi="Tahoma" w:cs="Tahoma"/>
        </w:rPr>
        <w:t>: ______________________;</w:t>
      </w:r>
    </w:p>
    <w:p w:rsidR="00D622DB" w:rsidRPr="00265BF6" w:rsidRDefault="00D622DB" w:rsidP="00D622DB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от Исполнителя ____</w:t>
      </w:r>
      <w:proofErr w:type="gramStart"/>
      <w:r w:rsidRPr="00265BF6">
        <w:rPr>
          <w:rFonts w:ascii="Tahoma" w:hAnsi="Tahoma" w:cs="Tahoma"/>
        </w:rPr>
        <w:t>_[</w:t>
      </w:r>
      <w:proofErr w:type="gramEnd"/>
      <w:r w:rsidRPr="00265BF6">
        <w:rPr>
          <w:rFonts w:ascii="Tahoma" w:hAnsi="Tahoma" w:cs="Tahoma"/>
        </w:rPr>
        <w:t xml:space="preserve">Фамилия И.О.]___ телефон __________, </w:t>
      </w:r>
      <w:r w:rsidRPr="00265BF6">
        <w:rPr>
          <w:rFonts w:ascii="Tahoma" w:hAnsi="Tahoma" w:cs="Tahoma"/>
          <w:lang w:val="en-US"/>
        </w:rPr>
        <w:t>e</w:t>
      </w:r>
      <w:r w:rsidRPr="00265BF6">
        <w:rPr>
          <w:rFonts w:ascii="Tahoma" w:hAnsi="Tahoma" w:cs="Tahoma"/>
        </w:rPr>
        <w:t>-</w:t>
      </w:r>
      <w:r w:rsidRPr="00265BF6">
        <w:rPr>
          <w:rFonts w:ascii="Tahoma" w:hAnsi="Tahoma" w:cs="Tahoma"/>
          <w:lang w:val="en-US"/>
        </w:rPr>
        <w:t>mail</w:t>
      </w:r>
      <w:r w:rsidRPr="00265BF6">
        <w:rPr>
          <w:rFonts w:ascii="Tahoma" w:hAnsi="Tahoma" w:cs="Tahoma"/>
        </w:rPr>
        <w:t>: ______________________.</w:t>
      </w:r>
    </w:p>
    <w:p w:rsidR="00D622DB" w:rsidRPr="00265BF6" w:rsidRDefault="00D622DB" w:rsidP="00714750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265BF6">
        <w:rPr>
          <w:rFonts w:ascii="Tahoma" w:hAnsi="Tahoma" w:cs="Tahoma"/>
          <w:b/>
        </w:rPr>
        <w:t>Уступка прав и обязательств по Договору</w:t>
      </w:r>
    </w:p>
    <w:p w:rsidR="00D622DB" w:rsidRPr="00265BF6" w:rsidRDefault="00D622DB" w:rsidP="00714750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265BF6">
        <w:rPr>
          <w:i w:val="0"/>
        </w:rPr>
        <w:t>При отсутствии письменного</w:t>
      </w:r>
      <w:r w:rsidR="001035F8" w:rsidRPr="00265BF6">
        <w:rPr>
          <w:i w:val="0"/>
        </w:rPr>
        <w:t xml:space="preserve"> согласия Заказчика Исполнитель</w:t>
      </w:r>
      <w:r w:rsidRPr="00265BF6">
        <w:rPr>
          <w:i w:val="0"/>
        </w:rPr>
        <w:t xml:space="preserve"> не вправе:</w:t>
      </w:r>
    </w:p>
    <w:p w:rsidR="00D622DB" w:rsidRPr="00265BF6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>переводить свои обязательства (в том числе долги) на третье лицо;</w:t>
      </w:r>
    </w:p>
    <w:p w:rsidR="00D622DB" w:rsidRPr="00265BF6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622DB" w:rsidRPr="00265BF6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D622DB" w:rsidRPr="00265BF6" w:rsidRDefault="00D622DB" w:rsidP="00714750">
      <w:pPr>
        <w:pStyle w:val="ConsPlusNormal"/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i w:val="0"/>
        </w:rPr>
      </w:pPr>
      <w:r w:rsidRPr="00265BF6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D622DB" w:rsidRPr="00265BF6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265BF6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D622DB" w:rsidRPr="00265BF6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265BF6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D622DB" w:rsidRPr="00265BF6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265BF6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D622DB" w:rsidRPr="00265BF6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265BF6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D622DB" w:rsidRPr="00265BF6" w:rsidRDefault="00D622DB" w:rsidP="00714750">
      <w:pPr>
        <w:pStyle w:val="ConsPlusNormal"/>
        <w:numPr>
          <w:ilvl w:val="2"/>
          <w:numId w:val="1"/>
        </w:numPr>
        <w:tabs>
          <w:tab w:val="clear" w:pos="2292"/>
        </w:tabs>
        <w:ind w:left="0" w:firstLine="0"/>
        <w:jc w:val="both"/>
        <w:rPr>
          <w:i w:val="0"/>
        </w:rPr>
      </w:pPr>
      <w:r w:rsidRPr="00265BF6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</w:t>
      </w:r>
      <w:r w:rsidR="003377A6" w:rsidRPr="00265BF6">
        <w:rPr>
          <w:i w:val="0"/>
        </w:rPr>
        <w:t>ре) на третье лицо, Исполнитель</w:t>
      </w:r>
      <w:r w:rsidRPr="00265BF6">
        <w:rPr>
          <w:i w:val="0"/>
        </w:rPr>
        <w:t xml:space="preserve">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D622DB" w:rsidRPr="00265BF6" w:rsidRDefault="00D622DB" w:rsidP="00D622DB">
      <w:pPr>
        <w:pStyle w:val="ConsPlusNormal"/>
        <w:jc w:val="both"/>
        <w:rPr>
          <w:i w:val="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265BF6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i w:val="0"/>
        </w:rPr>
      </w:pPr>
      <w:r w:rsidRPr="00265BF6">
        <w:rPr>
          <w:i w:val="0"/>
        </w:rPr>
        <w:t xml:space="preserve">Любые юридически значимые сообщения, в </w:t>
      </w:r>
      <w:proofErr w:type="spellStart"/>
      <w:r w:rsidRPr="00265BF6">
        <w:rPr>
          <w:i w:val="0"/>
        </w:rPr>
        <w:t>т.ч</w:t>
      </w:r>
      <w:proofErr w:type="spellEnd"/>
      <w:r w:rsidRPr="00265BF6">
        <w:rPr>
          <w:i w:val="0"/>
        </w:rPr>
        <w:t xml:space="preserve"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</w:t>
      </w:r>
      <w:r w:rsidRPr="00265BF6">
        <w:rPr>
          <w:i w:val="0"/>
        </w:rPr>
        <w:lastRenderedPageBreak/>
        <w:t>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i w:val="0"/>
        </w:rPr>
      </w:pPr>
      <w:r w:rsidRPr="00265BF6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265BF6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265BF6">
        <w:rPr>
          <w:i w:val="0"/>
        </w:rPr>
        <w:t>почтовой</w:t>
      </w:r>
      <w:proofErr w:type="gramEnd"/>
      <w:r w:rsidRPr="00265BF6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265BF6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265BF6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284"/>
          <w:tab w:val="left" w:pos="567"/>
        </w:tabs>
        <w:jc w:val="both"/>
        <w:rPr>
          <w:i w:val="0"/>
        </w:rPr>
      </w:pPr>
      <w:r w:rsidRPr="00265BF6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265BF6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D622DB" w:rsidRPr="00265BF6" w:rsidRDefault="00D622DB" w:rsidP="00C66383">
      <w:pPr>
        <w:pStyle w:val="ConsPlusNormal"/>
        <w:numPr>
          <w:ilvl w:val="1"/>
          <w:numId w:val="1"/>
        </w:numPr>
        <w:tabs>
          <w:tab w:val="clear" w:pos="1866"/>
          <w:tab w:val="left" w:pos="567"/>
        </w:tabs>
        <w:ind w:right="-56"/>
        <w:jc w:val="both"/>
        <w:rPr>
          <w:rFonts w:eastAsia="Times New Roman"/>
          <w:i w:val="0"/>
        </w:rPr>
      </w:pPr>
      <w:r w:rsidRPr="00265BF6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265BF6">
        <w:rPr>
          <w:rFonts w:ascii="Tahoma" w:hAnsi="Tahoma" w:cs="Tahoma"/>
          <w:szCs w:val="20"/>
        </w:rPr>
        <w:t>т.ч</w:t>
      </w:r>
      <w:proofErr w:type="spellEnd"/>
      <w:r w:rsidRPr="00265BF6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D622DB" w:rsidRPr="00265BF6" w:rsidRDefault="00D622DB" w:rsidP="00D622DB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D622DB" w:rsidRPr="00265BF6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265BF6">
        <w:rPr>
          <w:rFonts w:ascii="Tahoma" w:hAnsi="Tahoma" w:cs="Tahoma"/>
        </w:rPr>
        <w:t xml:space="preserve">12.12.1. Заказчику: </w:t>
      </w:r>
      <w:r w:rsidRPr="00265BF6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265BF6">
        <w:rPr>
          <w:rFonts w:ascii="Tahoma" w:hAnsi="Tahoma" w:cs="Tahoma"/>
          <w:spacing w:val="3"/>
        </w:rPr>
        <w:t>_______________________</w:t>
      </w:r>
    </w:p>
    <w:p w:rsidR="00D622DB" w:rsidRPr="00265BF6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265BF6">
        <w:rPr>
          <w:rFonts w:ascii="Tahoma" w:hAnsi="Tahoma" w:cs="Tahoma"/>
        </w:rPr>
        <w:t xml:space="preserve">12.12.2. Исполнителю: </w:t>
      </w:r>
      <w:r w:rsidRPr="00265BF6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265BF6">
        <w:rPr>
          <w:rFonts w:ascii="Tahoma" w:hAnsi="Tahoma" w:cs="Tahoma"/>
          <w:spacing w:val="3"/>
        </w:rPr>
        <w:t>_______________________</w:t>
      </w:r>
    </w:p>
    <w:p w:rsidR="00D622DB" w:rsidRPr="00265BF6" w:rsidRDefault="00D622DB" w:rsidP="00D622DB">
      <w:pPr>
        <w:pStyle w:val="af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22DB" w:rsidRPr="00265BF6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265BF6">
        <w:rPr>
          <w:rFonts w:ascii="Tahoma" w:hAnsi="Tahoma" w:cs="Tahoma"/>
        </w:rPr>
        <w:t>Заказчика:</w:t>
      </w:r>
      <w:r w:rsidRPr="00265BF6">
        <w:rPr>
          <w:rFonts w:ascii="Tahoma" w:hAnsi="Tahoma" w:cs="Tahoma"/>
          <w:spacing w:val="-3"/>
        </w:rPr>
        <w:t xml:space="preserve"> </w:t>
      </w:r>
    </w:p>
    <w:p w:rsidR="00D622DB" w:rsidRPr="00265BF6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pacing w:val="-3"/>
          <w:szCs w:val="20"/>
          <w:lang w:val="en-US"/>
        </w:rPr>
        <w:t>E</w:t>
      </w:r>
      <w:r w:rsidRPr="00265BF6">
        <w:rPr>
          <w:rFonts w:ascii="Tahoma" w:hAnsi="Tahoma" w:cs="Tahoma"/>
          <w:spacing w:val="-3"/>
          <w:szCs w:val="20"/>
        </w:rPr>
        <w:t>-</w:t>
      </w:r>
      <w:r w:rsidRPr="00265BF6">
        <w:rPr>
          <w:rFonts w:ascii="Tahoma" w:hAnsi="Tahoma" w:cs="Tahoma"/>
          <w:spacing w:val="-3"/>
          <w:szCs w:val="20"/>
          <w:lang w:val="en-US"/>
        </w:rPr>
        <w:t>mail</w:t>
      </w:r>
      <w:r w:rsidRPr="00265BF6">
        <w:rPr>
          <w:rFonts w:ascii="Tahoma" w:hAnsi="Tahoma" w:cs="Tahoma"/>
          <w:spacing w:val="-3"/>
          <w:szCs w:val="20"/>
        </w:rPr>
        <w:t xml:space="preserve">: </w:t>
      </w:r>
      <w:r w:rsidRPr="00265BF6">
        <w:rPr>
          <w:rFonts w:ascii="Tahoma" w:hAnsi="Tahoma" w:cs="Tahoma"/>
          <w:spacing w:val="-3"/>
          <w:szCs w:val="20"/>
          <w:u w:val="single"/>
        </w:rPr>
        <w:t>________________________________</w:t>
      </w:r>
      <w:proofErr w:type="gramStart"/>
      <w:r w:rsidRPr="00265BF6">
        <w:rPr>
          <w:rFonts w:ascii="Tahoma" w:hAnsi="Tahoma" w:cs="Tahoma"/>
          <w:spacing w:val="-3"/>
          <w:szCs w:val="20"/>
          <w:u w:val="single"/>
        </w:rPr>
        <w:t>_</w:t>
      </w:r>
      <w:r w:rsidRPr="00265BF6">
        <w:rPr>
          <w:rFonts w:ascii="Tahoma" w:hAnsi="Tahoma" w:cs="Tahoma"/>
          <w:szCs w:val="20"/>
        </w:rPr>
        <w:t xml:space="preserve"> ;</w:t>
      </w:r>
      <w:proofErr w:type="gramEnd"/>
    </w:p>
    <w:p w:rsidR="00D622DB" w:rsidRPr="00265BF6" w:rsidRDefault="00D622DB" w:rsidP="00D622DB">
      <w:pPr>
        <w:pStyle w:val="af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Исполнителя:</w:t>
      </w:r>
    </w:p>
    <w:p w:rsidR="00D622DB" w:rsidRPr="00265BF6" w:rsidRDefault="00D622DB" w:rsidP="00D622DB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pacing w:val="-3"/>
          <w:szCs w:val="20"/>
          <w:lang w:val="en-US"/>
        </w:rPr>
        <w:t>E</w:t>
      </w:r>
      <w:r w:rsidRPr="00265BF6">
        <w:rPr>
          <w:rFonts w:ascii="Tahoma" w:hAnsi="Tahoma" w:cs="Tahoma"/>
          <w:spacing w:val="-3"/>
          <w:szCs w:val="20"/>
        </w:rPr>
        <w:t>-</w:t>
      </w:r>
      <w:r w:rsidRPr="00265BF6">
        <w:rPr>
          <w:rFonts w:ascii="Tahoma" w:hAnsi="Tahoma" w:cs="Tahoma"/>
          <w:spacing w:val="-3"/>
          <w:szCs w:val="20"/>
          <w:lang w:val="en-US"/>
        </w:rPr>
        <w:t>mail</w:t>
      </w:r>
      <w:r w:rsidRPr="00265BF6">
        <w:rPr>
          <w:rFonts w:ascii="Tahoma" w:hAnsi="Tahoma" w:cs="Tahoma"/>
          <w:spacing w:val="-3"/>
          <w:szCs w:val="20"/>
        </w:rPr>
        <w:t xml:space="preserve">: </w:t>
      </w:r>
      <w:r w:rsidRPr="00265BF6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D622DB" w:rsidRDefault="00D622DB" w:rsidP="00D622D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60409F" w:rsidRDefault="0060409F" w:rsidP="00D622D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60409F" w:rsidRDefault="0060409F" w:rsidP="00D622D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60409F" w:rsidRPr="00265BF6" w:rsidRDefault="0060409F" w:rsidP="00D622DB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lastRenderedPageBreak/>
        <w:t>Антикоррупционная оговорка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D622DB" w:rsidRPr="00265BF6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D622DB" w:rsidRPr="00265BF6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предоставление каких-либо гарантий;</w:t>
      </w:r>
    </w:p>
    <w:p w:rsidR="00D622DB" w:rsidRPr="00265BF6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ускорение существующих процедур;</w:t>
      </w:r>
    </w:p>
    <w:p w:rsidR="00D622DB" w:rsidRPr="00265BF6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Style w:val="ae"/>
          <w:rFonts w:ascii="Tahoma" w:hAnsi="Tahoma" w:cs="Tahoma"/>
          <w:i/>
          <w:sz w:val="16"/>
          <w:szCs w:val="16"/>
        </w:rPr>
        <w:footnoteReference w:id="13"/>
      </w:r>
      <w:r w:rsidRPr="00265BF6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3F493B">
        <w:rPr>
          <w:rFonts w:ascii="Tahoma" w:hAnsi="Tahoma" w:cs="Tahoma"/>
          <w:szCs w:val="20"/>
        </w:rPr>
        <w:t>е, установленной в Приложении №3</w:t>
      </w:r>
      <w:r w:rsidRPr="00265BF6"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:rsidR="00D622DB" w:rsidRPr="00265BF6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D622DB" w:rsidRPr="00265BF6" w:rsidRDefault="00D622DB" w:rsidP="00C66383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D622DB" w:rsidRPr="00265BF6" w:rsidRDefault="00D622DB" w:rsidP="00C66383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D622DB" w:rsidRPr="00265BF6" w:rsidRDefault="00D622DB" w:rsidP="00C66383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</w:t>
      </w:r>
      <w:r w:rsidRPr="00265BF6">
        <w:rPr>
          <w:rFonts w:ascii="Tahoma" w:hAnsi="Tahoma" w:cs="Tahoma"/>
          <w:szCs w:val="20"/>
        </w:rPr>
        <w:lastRenderedPageBreak/>
        <w:t>эффективных мер по устранению практических затруднений и предотвращению возможных конфликтных ситуаций.</w:t>
      </w:r>
    </w:p>
    <w:p w:rsidR="00D622DB" w:rsidRPr="00265BF6" w:rsidRDefault="00D622DB" w:rsidP="00175D52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622DB" w:rsidRPr="00265BF6" w:rsidRDefault="00D622DB" w:rsidP="00175D52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D622DB" w:rsidRPr="00265BF6" w:rsidRDefault="00D622DB" w:rsidP="00175D52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 w:rsidR="003F493B">
        <w:rPr>
          <w:rFonts w:ascii="Tahoma" w:hAnsi="Tahoma" w:cs="Tahoma"/>
          <w:szCs w:val="20"/>
        </w:rPr>
        <w:t>указанной в форме (Приложение №3</w:t>
      </w:r>
      <w:bookmarkStart w:id="13" w:name="_GoBack"/>
      <w:bookmarkEnd w:id="13"/>
      <w:r w:rsidRPr="00265BF6">
        <w:rPr>
          <w:rFonts w:ascii="Tahoma" w:hAnsi="Tahoma" w:cs="Tahoma"/>
          <w:szCs w:val="20"/>
        </w:rPr>
        <w:t>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D622DB" w:rsidRPr="00265BF6" w:rsidRDefault="00D622DB" w:rsidP="00D622DB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Конфиденциальность</w:t>
      </w:r>
      <w:r w:rsidRPr="00265BF6">
        <w:rPr>
          <w:rStyle w:val="ae"/>
          <w:rFonts w:ascii="Tahoma" w:hAnsi="Tahoma" w:cs="Tahoma"/>
          <w:bCs w:val="0"/>
          <w:color w:val="auto"/>
          <w:sz w:val="20"/>
          <w:szCs w:val="20"/>
        </w:rPr>
        <w:footnoteReference w:id="14"/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15"/>
      </w:r>
      <w:r w:rsidRPr="00265BF6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16"/>
      </w:r>
      <w:r w:rsidRPr="00265BF6">
        <w:rPr>
          <w:rFonts w:ascii="Tahoma" w:eastAsia="Times New Roman" w:hAnsi="Tahoma" w:cs="Tahoma"/>
          <w:szCs w:val="20"/>
        </w:rPr>
        <w:t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17"/>
      </w:r>
      <w:r w:rsidRPr="00265BF6">
        <w:rPr>
          <w:rFonts w:ascii="Tahoma" w:eastAsia="Times New Roman" w:hAnsi="Tahoma" w:cs="Tahoma"/>
          <w:szCs w:val="20"/>
        </w:rPr>
        <w:t xml:space="preserve"> грифом «Конфиденциально» и/или «Коммерческая тайна».</w:t>
      </w:r>
    </w:p>
    <w:p w:rsidR="00D622DB" w:rsidRPr="00265BF6" w:rsidRDefault="00D622DB" w:rsidP="0071475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Не относится к Конфиденциальной информации:</w:t>
      </w:r>
    </w:p>
    <w:p w:rsidR="00D622DB" w:rsidRPr="00265BF6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D622DB" w:rsidRPr="00265BF6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б)</w:t>
      </w:r>
      <w:r w:rsidRPr="00265BF6">
        <w:rPr>
          <w:rFonts w:ascii="Tahoma" w:eastAsia="Times New Roman" w:hAnsi="Tahoma" w:cs="Tahoma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D622DB" w:rsidRPr="00265BF6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D622DB" w:rsidRPr="00265BF6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г) информация, которая была самостоятельно разработана Принимающей стороной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18"/>
      </w:r>
      <w:r w:rsidRPr="00265BF6">
        <w:rPr>
          <w:rFonts w:ascii="Tahoma" w:eastAsia="Times New Roman" w:hAnsi="Tahoma" w:cs="Tahoma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D622DB" w:rsidRPr="00265BF6" w:rsidRDefault="00D622DB" w:rsidP="00D622DB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</w:t>
      </w:r>
      <w:r w:rsidRPr="00265BF6">
        <w:rPr>
          <w:rFonts w:ascii="Tahoma" w:eastAsia="Times New Roman" w:hAnsi="Tahoma" w:cs="Tahoma"/>
          <w:szCs w:val="20"/>
        </w:rPr>
        <w:lastRenderedPageBreak/>
        <w:t>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D622DB" w:rsidRPr="00265BF6" w:rsidRDefault="00D622DB" w:rsidP="0071475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285A9D" w:rsidRPr="00265BF6">
        <w:rPr>
          <w:rFonts w:ascii="Tahoma" w:eastAsia="Times New Roman" w:hAnsi="Tahoma" w:cs="Tahoma"/>
          <w:szCs w:val="20"/>
        </w:rPr>
        <w:t>ктов приема-передачи документов</w:t>
      </w:r>
      <w:r w:rsidRPr="00265BF6"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:rsidR="00D622DB" w:rsidRPr="00265BF6" w:rsidRDefault="00285A9D" w:rsidP="00D622D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- в случае </w:t>
      </w:r>
      <w:r w:rsidR="00D622DB" w:rsidRPr="00265BF6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D622DB" w:rsidRPr="00265BF6" w:rsidRDefault="00D622DB" w:rsidP="00D622DB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19"/>
      </w:r>
      <w:r w:rsidRPr="00265BF6">
        <w:rPr>
          <w:rFonts w:ascii="Tahoma" w:eastAsia="Times New Roman" w:hAnsi="Tahoma" w:cs="Tahoma"/>
          <w:szCs w:val="20"/>
        </w:rPr>
        <w:t xml:space="preserve"> и Исполнителям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20"/>
      </w:r>
      <w:r w:rsidRPr="00265BF6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265BF6">
        <w:rPr>
          <w:rStyle w:val="ae"/>
          <w:rFonts w:ascii="Tahoma" w:eastAsia="Times New Roman" w:hAnsi="Tahoma" w:cs="Tahoma"/>
          <w:szCs w:val="20"/>
        </w:rPr>
        <w:footnoteReference w:id="21"/>
      </w:r>
      <w:r w:rsidRPr="00265BF6">
        <w:rPr>
          <w:rFonts w:ascii="Tahoma" w:eastAsia="Times New Roman" w:hAnsi="Tahoma" w:cs="Tahoma"/>
          <w:szCs w:val="20"/>
        </w:rPr>
        <w:t xml:space="preserve">.  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D622DB" w:rsidRPr="00265BF6" w:rsidRDefault="00D622DB" w:rsidP="00714750">
      <w:pPr>
        <w:pStyle w:val="af"/>
        <w:numPr>
          <w:ilvl w:val="2"/>
          <w:numId w:val="1"/>
        </w:numPr>
        <w:tabs>
          <w:tab w:val="clear" w:pos="229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D622DB" w:rsidRPr="00265BF6" w:rsidRDefault="00D622DB" w:rsidP="00714750">
      <w:pPr>
        <w:pStyle w:val="af"/>
        <w:numPr>
          <w:ilvl w:val="2"/>
          <w:numId w:val="1"/>
        </w:numPr>
        <w:tabs>
          <w:tab w:val="clear" w:pos="229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265BF6">
        <w:rPr>
          <w:rFonts w:ascii="Tahoma" w:eastAsia="Times New Roman" w:hAnsi="Tahoma" w:cs="Tahoma"/>
          <w:szCs w:val="20"/>
          <w:lang w:val="en-US"/>
        </w:rPr>
        <w:t>Internet</w:t>
      </w:r>
      <w:r w:rsidRPr="00265BF6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lastRenderedPageBreak/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265BF6">
        <w:rPr>
          <w:rFonts w:ascii="Tahoma" w:eastAsia="Times New Roman" w:hAnsi="Tahoma" w:cs="Tahoma"/>
          <w:szCs w:val="20"/>
        </w:rPr>
        <w:t>известна</w:t>
      </w:r>
      <w:proofErr w:type="gramEnd"/>
      <w:r w:rsidRPr="00265BF6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</w:t>
      </w:r>
      <w:r w:rsidR="00C25073" w:rsidRPr="00265BF6">
        <w:rPr>
          <w:rFonts w:ascii="Tahoma" w:eastAsia="Times New Roman" w:hAnsi="Tahoma" w:cs="Tahoma"/>
          <w:szCs w:val="20"/>
        </w:rPr>
        <w:t>Третьим лицам в результате иных</w:t>
      </w:r>
      <w:r w:rsidRPr="00265BF6">
        <w:rPr>
          <w:rFonts w:ascii="Tahoma" w:eastAsia="Times New Roman" w:hAnsi="Tahoma" w:cs="Tahoma"/>
          <w:szCs w:val="20"/>
        </w:rPr>
        <w:t xml:space="preserve"> правомерных или противоправных деяний (действий, бездействия) Раскрывающей стороны;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D622DB" w:rsidRPr="00265BF6" w:rsidRDefault="00D622DB" w:rsidP="00714750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Раскрывающая сторона имеет право: 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 w:rsidR="00923B53" w:rsidRPr="00265BF6"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 w:rsidRPr="00265BF6"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D622DB" w:rsidRPr="00265BF6" w:rsidRDefault="00D622DB" w:rsidP="00D622DB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</w:t>
      </w:r>
      <w:r w:rsidRPr="00265BF6">
        <w:rPr>
          <w:rFonts w:ascii="Tahoma" w:eastAsia="Times New Roman" w:hAnsi="Tahoma" w:cs="Tahoma"/>
          <w:szCs w:val="20"/>
        </w:rPr>
        <w:lastRenderedPageBreak/>
        <w:t>нарушения положений настоящей Статьи по требованию Раскрывающей сторо</w:t>
      </w:r>
      <w:r w:rsidR="00764F59" w:rsidRPr="00265BF6">
        <w:rPr>
          <w:rFonts w:ascii="Tahoma" w:eastAsia="Times New Roman" w:hAnsi="Tahoma" w:cs="Tahoma"/>
          <w:szCs w:val="20"/>
        </w:rPr>
        <w:t>ны уплатить неустойку в размере</w:t>
      </w:r>
      <w:r w:rsidRPr="00265BF6">
        <w:rPr>
          <w:rFonts w:ascii="Tahoma" w:eastAsia="Times New Roman" w:hAnsi="Tahoma" w:cs="Tahoma"/>
          <w:szCs w:val="20"/>
        </w:rPr>
        <w:t xml:space="preserve"> 500 000 (пятьсот тысяч) рублей.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Положение о конфиде</w:t>
      </w:r>
      <w:r w:rsidR="00EF249E" w:rsidRPr="00265BF6">
        <w:rPr>
          <w:rFonts w:ascii="Tahoma" w:eastAsia="Times New Roman" w:hAnsi="Tahoma" w:cs="Tahoma"/>
          <w:szCs w:val="20"/>
        </w:rPr>
        <w:t>нциальности действует в течение</w:t>
      </w:r>
      <w:r w:rsidRPr="00265BF6">
        <w:rPr>
          <w:rFonts w:ascii="Tahoma" w:eastAsia="Times New Roman" w:hAnsi="Tahoma" w:cs="Tahoma"/>
          <w:szCs w:val="20"/>
        </w:rPr>
        <w:t xml:space="preserve"> 3 (трех) лет с даты подписания Договора.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D622DB" w:rsidRPr="00265BF6" w:rsidRDefault="00D622DB" w:rsidP="00714750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D622DB" w:rsidRDefault="00D622DB" w:rsidP="00D622DB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F5365C" w:rsidRPr="00265BF6" w:rsidRDefault="00F5365C" w:rsidP="00D622DB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D622DB" w:rsidRPr="00265BF6" w:rsidRDefault="00D622DB" w:rsidP="00EF6458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>Заключительные положения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Настоящий Договор составлен в двух подлинных идентичных </w:t>
      </w:r>
      <w:r w:rsidR="00D7064D" w:rsidRPr="00265BF6">
        <w:rPr>
          <w:rFonts w:ascii="Tahoma" w:hAnsi="Tahoma" w:cs="Tahoma"/>
          <w:szCs w:val="20"/>
        </w:rPr>
        <w:t>экземплярах, имеющих одинаковую</w:t>
      </w:r>
      <w:r w:rsidRPr="00265BF6">
        <w:rPr>
          <w:rFonts w:ascii="Tahoma" w:hAnsi="Tahoma" w:cs="Tahoma"/>
          <w:szCs w:val="20"/>
        </w:rPr>
        <w:t xml:space="preserve"> юридическую силу, по одному для каждой стороны.</w:t>
      </w:r>
    </w:p>
    <w:p w:rsidR="00D622DB" w:rsidRPr="00265BF6" w:rsidRDefault="00D7064D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Договор вступает в силу с момента его подписания обеими Сторонами, распространяет свое действие на правоотношения Сторон, возникшие с «__» __________г., и действует до полного исполнения Сторонами принятых на себя обязательств.</w:t>
      </w:r>
      <w:r w:rsidR="00D622DB" w:rsidRPr="00265BF6">
        <w:rPr>
          <w:rFonts w:ascii="Tahoma" w:hAnsi="Tahoma" w:cs="Tahoma"/>
          <w:szCs w:val="20"/>
        </w:rPr>
        <w:t xml:space="preserve"> 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D622DB" w:rsidRPr="00265BF6" w:rsidRDefault="00D622DB" w:rsidP="00D622DB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 случае не уведомления Заказчика о событиях</w:t>
      </w:r>
      <w:r w:rsidR="002C78CC" w:rsidRPr="00265BF6">
        <w:rPr>
          <w:rFonts w:ascii="Tahoma" w:hAnsi="Tahoma" w:cs="Tahoma"/>
          <w:szCs w:val="20"/>
        </w:rPr>
        <w:t>,</w:t>
      </w:r>
      <w:r w:rsidRPr="00265BF6">
        <w:rPr>
          <w:rFonts w:ascii="Tahoma" w:hAnsi="Tahoma" w:cs="Tahoma"/>
          <w:szCs w:val="20"/>
        </w:rPr>
        <w:t xml:space="preserve"> указанных </w:t>
      </w:r>
      <w:r w:rsidR="00CC5C89" w:rsidRPr="00265BF6">
        <w:rPr>
          <w:rFonts w:ascii="Tahoma" w:hAnsi="Tahoma" w:cs="Tahoma"/>
          <w:szCs w:val="20"/>
        </w:rPr>
        <w:t>в настоящем пункте, Исполнитель</w:t>
      </w:r>
      <w:r w:rsidRPr="00265BF6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265BF6">
        <w:rPr>
          <w:rFonts w:ascii="Tahoma" w:hAnsi="Tahoma" w:cs="Tahoma"/>
          <w:szCs w:val="20"/>
        </w:rPr>
        <w:t>т.ч</w:t>
      </w:r>
      <w:proofErr w:type="spellEnd"/>
      <w:r w:rsidRPr="00265BF6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/>
          <w:szCs w:val="20"/>
        </w:rPr>
        <w:t>Электронный документооборот</w:t>
      </w:r>
    </w:p>
    <w:p w:rsidR="00D622DB" w:rsidRPr="00265BF6" w:rsidRDefault="00D622DB" w:rsidP="00D622DB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265BF6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Pr="00265BF6">
        <w:rPr>
          <w:vertAlign w:val="superscript"/>
        </w:rPr>
        <w:footnoteReference w:id="22"/>
      </w:r>
      <w:r w:rsidRPr="00265BF6">
        <w:rPr>
          <w:rFonts w:ascii="Tahoma" w:hAnsi="Tahoma" w:cs="Tahoma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</w:t>
      </w:r>
      <w:r w:rsidRPr="00265BF6">
        <w:rPr>
          <w:rFonts w:ascii="Tahoma" w:hAnsi="Tahoma" w:cs="Tahoma"/>
          <w:szCs w:val="20"/>
        </w:rPr>
        <w:lastRenderedPageBreak/>
        <w:t xml:space="preserve">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265BF6">
        <w:rPr>
          <w:rFonts w:ascii="Tahoma" w:hAnsi="Tahoma" w:cs="Tahoma"/>
          <w:szCs w:val="20"/>
        </w:rPr>
        <w:t>pdf</w:t>
      </w:r>
      <w:proofErr w:type="spellEnd"/>
      <w:r w:rsidRPr="00265BF6">
        <w:rPr>
          <w:rFonts w:ascii="Tahoma" w:hAnsi="Tahoma" w:cs="Tahoma"/>
          <w:szCs w:val="20"/>
        </w:rPr>
        <w:t xml:space="preserve"> (</w:t>
      </w:r>
      <w:proofErr w:type="spellStart"/>
      <w:r w:rsidRPr="00265BF6">
        <w:rPr>
          <w:rFonts w:ascii="Tahoma" w:hAnsi="Tahoma" w:cs="Tahoma"/>
          <w:szCs w:val="20"/>
        </w:rPr>
        <w:t>Portable</w:t>
      </w:r>
      <w:proofErr w:type="spellEnd"/>
      <w:r w:rsidRPr="00265BF6">
        <w:rPr>
          <w:rFonts w:ascii="Tahoma" w:hAnsi="Tahoma" w:cs="Tahoma"/>
          <w:szCs w:val="20"/>
        </w:rPr>
        <w:t xml:space="preserve"> </w:t>
      </w:r>
      <w:proofErr w:type="spellStart"/>
      <w:r w:rsidRPr="00265BF6">
        <w:rPr>
          <w:rFonts w:ascii="Tahoma" w:hAnsi="Tahoma" w:cs="Tahoma"/>
          <w:szCs w:val="20"/>
        </w:rPr>
        <w:t>Document</w:t>
      </w:r>
      <w:proofErr w:type="spellEnd"/>
      <w:r w:rsidRPr="00265BF6">
        <w:rPr>
          <w:rFonts w:ascii="Tahoma" w:hAnsi="Tahoma" w:cs="Tahoma"/>
          <w:szCs w:val="20"/>
        </w:rPr>
        <w:t xml:space="preserve"> </w:t>
      </w:r>
      <w:proofErr w:type="spellStart"/>
      <w:r w:rsidRPr="00265BF6">
        <w:rPr>
          <w:rFonts w:ascii="Tahoma" w:hAnsi="Tahoma" w:cs="Tahoma"/>
          <w:szCs w:val="20"/>
        </w:rPr>
        <w:t>Format</w:t>
      </w:r>
      <w:proofErr w:type="spellEnd"/>
      <w:r w:rsidRPr="00265BF6">
        <w:rPr>
          <w:rFonts w:ascii="Tahoma" w:hAnsi="Tahoma" w:cs="Tahoma"/>
          <w:szCs w:val="20"/>
        </w:rPr>
        <w:t xml:space="preserve">), </w:t>
      </w:r>
      <w:proofErr w:type="spellStart"/>
      <w:r w:rsidRPr="00265BF6">
        <w:rPr>
          <w:rFonts w:ascii="Tahoma" w:hAnsi="Tahoma" w:cs="Tahoma"/>
          <w:szCs w:val="20"/>
        </w:rPr>
        <w:t>doc</w:t>
      </w:r>
      <w:proofErr w:type="spellEnd"/>
      <w:r w:rsidRPr="00265BF6">
        <w:rPr>
          <w:rFonts w:ascii="Tahoma" w:hAnsi="Tahoma" w:cs="Tahoma"/>
          <w:szCs w:val="20"/>
        </w:rPr>
        <w:t xml:space="preserve"> (MS </w:t>
      </w:r>
      <w:proofErr w:type="spellStart"/>
      <w:r w:rsidRPr="00265BF6">
        <w:rPr>
          <w:rFonts w:ascii="Tahoma" w:hAnsi="Tahoma" w:cs="Tahoma"/>
          <w:szCs w:val="20"/>
        </w:rPr>
        <w:t>Word</w:t>
      </w:r>
      <w:proofErr w:type="spellEnd"/>
      <w:r w:rsidRPr="00265BF6">
        <w:rPr>
          <w:rFonts w:ascii="Tahoma" w:hAnsi="Tahoma" w:cs="Tahoma"/>
          <w:szCs w:val="20"/>
        </w:rPr>
        <w:t xml:space="preserve">), </w:t>
      </w:r>
      <w:proofErr w:type="spellStart"/>
      <w:r w:rsidRPr="00265BF6">
        <w:rPr>
          <w:rFonts w:ascii="Tahoma" w:hAnsi="Tahoma" w:cs="Tahoma"/>
          <w:szCs w:val="20"/>
        </w:rPr>
        <w:t>xls</w:t>
      </w:r>
      <w:proofErr w:type="spellEnd"/>
      <w:r w:rsidRPr="00265BF6">
        <w:rPr>
          <w:rFonts w:ascii="Tahoma" w:hAnsi="Tahoma" w:cs="Tahoma"/>
          <w:szCs w:val="20"/>
        </w:rPr>
        <w:t xml:space="preserve"> (MS </w:t>
      </w:r>
      <w:proofErr w:type="spellStart"/>
      <w:r w:rsidRPr="00265BF6">
        <w:rPr>
          <w:rFonts w:ascii="Tahoma" w:hAnsi="Tahoma" w:cs="Tahoma"/>
          <w:szCs w:val="20"/>
        </w:rPr>
        <w:t>Excel</w:t>
      </w:r>
      <w:proofErr w:type="spellEnd"/>
      <w:r w:rsidRPr="00265BF6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D622DB" w:rsidRPr="00265BF6" w:rsidRDefault="00D622DB" w:rsidP="00D622DB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265BF6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D622DB" w:rsidRPr="00265BF6" w:rsidRDefault="00D622DB" w:rsidP="00D622DB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265BF6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D622DB" w:rsidRPr="00265BF6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265BF6">
        <w:rPr>
          <w:rFonts w:ascii="Tahoma" w:hAnsi="Tahoma" w:cs="Tahoma"/>
          <w:szCs w:val="20"/>
        </w:rPr>
        <w:t>ТекстИнф</w:t>
      </w:r>
      <w:proofErr w:type="spellEnd"/>
      <w:r w:rsidRPr="00265BF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265BF6">
        <w:rPr>
          <w:rFonts w:ascii="Tahoma" w:hAnsi="Tahoma" w:cs="Tahoma"/>
          <w:szCs w:val="20"/>
        </w:rPr>
        <w:t>Идентиф</w:t>
      </w:r>
      <w:proofErr w:type="spellEnd"/>
      <w:r w:rsidRPr="00265BF6">
        <w:rPr>
          <w:rFonts w:ascii="Tahoma" w:hAnsi="Tahoma" w:cs="Tahoma"/>
          <w:szCs w:val="20"/>
        </w:rPr>
        <w:t xml:space="preserve">="Договор" и </w:t>
      </w:r>
      <w:proofErr w:type="spellStart"/>
      <w:r w:rsidRPr="00265BF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265BF6">
        <w:rPr>
          <w:rFonts w:ascii="Tahoma" w:hAnsi="Tahoma" w:cs="Tahoma"/>
          <w:szCs w:val="20"/>
        </w:rPr>
        <w:t>=&lt;</w:t>
      </w:r>
      <w:proofErr w:type="gramEnd"/>
      <w:r w:rsidRPr="00265BF6">
        <w:rPr>
          <w:rFonts w:ascii="Tahoma" w:hAnsi="Tahoma" w:cs="Tahoma"/>
          <w:szCs w:val="20"/>
        </w:rPr>
        <w:t xml:space="preserve">Номер договора&gt;;   </w:t>
      </w:r>
    </w:p>
    <w:p w:rsidR="00D622DB" w:rsidRPr="00265BF6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265BF6">
        <w:rPr>
          <w:rFonts w:ascii="Tahoma" w:hAnsi="Tahoma" w:cs="Tahoma"/>
          <w:szCs w:val="20"/>
        </w:rPr>
        <w:t>ТекстИнф</w:t>
      </w:r>
      <w:proofErr w:type="spellEnd"/>
      <w:r w:rsidRPr="00265BF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265BF6">
        <w:rPr>
          <w:rFonts w:ascii="Tahoma" w:hAnsi="Tahoma" w:cs="Tahoma"/>
          <w:szCs w:val="20"/>
        </w:rPr>
        <w:t>Идентиф</w:t>
      </w:r>
      <w:proofErr w:type="spellEnd"/>
      <w:r w:rsidRPr="00265BF6">
        <w:rPr>
          <w:rFonts w:ascii="Tahoma" w:hAnsi="Tahoma" w:cs="Tahoma"/>
          <w:szCs w:val="20"/>
        </w:rPr>
        <w:t xml:space="preserve">="Договор" и </w:t>
      </w:r>
      <w:proofErr w:type="spellStart"/>
      <w:r w:rsidRPr="00265BF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265BF6">
        <w:rPr>
          <w:rFonts w:ascii="Tahoma" w:hAnsi="Tahoma" w:cs="Tahoma"/>
          <w:szCs w:val="20"/>
        </w:rPr>
        <w:t>=&lt;</w:t>
      </w:r>
      <w:proofErr w:type="gramEnd"/>
      <w:r w:rsidRPr="00265BF6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265BF6">
        <w:rPr>
          <w:rFonts w:ascii="Tahoma" w:hAnsi="Tahoma" w:cs="Tahoma"/>
          <w:szCs w:val="20"/>
        </w:rPr>
        <w:t>СвПродПер.СвПер</w:t>
      </w:r>
      <w:proofErr w:type="spellEnd"/>
      <w:r w:rsidRPr="00265BF6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265BF6">
        <w:rPr>
          <w:rFonts w:ascii="Tahoma" w:hAnsi="Tahoma" w:cs="Tahoma"/>
          <w:szCs w:val="20"/>
        </w:rPr>
        <w:t>ОснПер</w:t>
      </w:r>
      <w:proofErr w:type="spellEnd"/>
      <w:r w:rsidRPr="00265BF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265BF6">
        <w:rPr>
          <w:rFonts w:ascii="Tahoma" w:hAnsi="Tahoma" w:cs="Tahoma"/>
          <w:szCs w:val="20"/>
        </w:rPr>
        <w:t>НаимОсн</w:t>
      </w:r>
      <w:proofErr w:type="spellEnd"/>
      <w:r w:rsidRPr="00265BF6">
        <w:rPr>
          <w:rFonts w:ascii="Tahoma" w:hAnsi="Tahoma" w:cs="Tahoma"/>
          <w:szCs w:val="20"/>
        </w:rPr>
        <w:t xml:space="preserve">="Договор" и </w:t>
      </w:r>
      <w:proofErr w:type="spellStart"/>
      <w:r w:rsidRPr="00265BF6">
        <w:rPr>
          <w:rFonts w:ascii="Tahoma" w:hAnsi="Tahoma" w:cs="Tahoma"/>
          <w:szCs w:val="20"/>
        </w:rPr>
        <w:t>НомОсн</w:t>
      </w:r>
      <w:proofErr w:type="spellEnd"/>
      <w:r w:rsidRPr="00265BF6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265BF6">
        <w:rPr>
          <w:rFonts w:ascii="Tahoma" w:hAnsi="Tahoma" w:cs="Tahoma"/>
          <w:szCs w:val="20"/>
        </w:rPr>
        <w:t>ГрузОт</w:t>
      </w:r>
      <w:proofErr w:type="spellEnd"/>
      <w:r w:rsidRPr="00265BF6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265BF6">
        <w:rPr>
          <w:rFonts w:ascii="Tahoma" w:hAnsi="Tahoma" w:cs="Tahoma"/>
          <w:szCs w:val="20"/>
        </w:rPr>
        <w:t>УчастникТип</w:t>
      </w:r>
      <w:proofErr w:type="spellEnd"/>
      <w:r w:rsidRPr="00265BF6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D622DB" w:rsidRPr="00265BF6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D622DB" w:rsidRPr="00265BF6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 w:rsidRPr="00265BF6">
        <w:rPr>
          <w:rFonts w:ascii="Tahoma" w:hAnsi="Tahoma" w:cs="Tahoma"/>
          <w:szCs w:val="20"/>
        </w:rPr>
        <w:t>ТекстИнф</w:t>
      </w:r>
      <w:proofErr w:type="spellEnd"/>
      <w:r w:rsidRPr="00265BF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265BF6">
        <w:rPr>
          <w:rFonts w:ascii="Tahoma" w:hAnsi="Tahoma" w:cs="Tahoma"/>
          <w:szCs w:val="20"/>
        </w:rPr>
        <w:t>Идентиф</w:t>
      </w:r>
      <w:proofErr w:type="spellEnd"/>
      <w:r w:rsidRPr="00265BF6">
        <w:rPr>
          <w:rFonts w:ascii="Tahoma" w:hAnsi="Tahoma" w:cs="Tahoma"/>
          <w:szCs w:val="20"/>
        </w:rPr>
        <w:t xml:space="preserve">=" </w:t>
      </w:r>
      <w:proofErr w:type="spellStart"/>
      <w:r w:rsidRPr="00265BF6">
        <w:rPr>
          <w:rFonts w:ascii="Tahoma" w:hAnsi="Tahoma" w:cs="Tahoma"/>
          <w:szCs w:val="20"/>
        </w:rPr>
        <w:t>ПредДок</w:t>
      </w:r>
      <w:proofErr w:type="spellEnd"/>
      <w:r w:rsidRPr="00265BF6">
        <w:rPr>
          <w:rFonts w:ascii="Tahoma" w:hAnsi="Tahoma" w:cs="Tahoma"/>
          <w:szCs w:val="20"/>
        </w:rPr>
        <w:t xml:space="preserve">" и </w:t>
      </w:r>
      <w:proofErr w:type="spellStart"/>
      <w:r w:rsidRPr="00265BF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265BF6">
        <w:rPr>
          <w:rFonts w:ascii="Tahoma" w:hAnsi="Tahoma" w:cs="Tahoma"/>
          <w:szCs w:val="20"/>
        </w:rPr>
        <w:t>=&lt;</w:t>
      </w:r>
      <w:proofErr w:type="gramEnd"/>
      <w:r w:rsidRPr="00265BF6">
        <w:rPr>
          <w:rFonts w:ascii="Tahoma" w:hAnsi="Tahoma" w:cs="Tahoma"/>
          <w:szCs w:val="20"/>
        </w:rPr>
        <w:t xml:space="preserve">Номер ПУД&gt; </w:t>
      </w:r>
    </w:p>
    <w:p w:rsidR="00D622DB" w:rsidRPr="00265BF6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 w:rsidRPr="00265BF6">
        <w:rPr>
          <w:rFonts w:ascii="Tahoma" w:hAnsi="Tahoma" w:cs="Tahoma"/>
          <w:szCs w:val="20"/>
        </w:rPr>
        <w:t>ТекстИнф</w:t>
      </w:r>
      <w:proofErr w:type="spellEnd"/>
      <w:r w:rsidRPr="00265BF6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265BF6">
        <w:rPr>
          <w:rFonts w:ascii="Tahoma" w:hAnsi="Tahoma" w:cs="Tahoma"/>
          <w:szCs w:val="20"/>
        </w:rPr>
        <w:t>Идентиф</w:t>
      </w:r>
      <w:proofErr w:type="spellEnd"/>
      <w:r w:rsidRPr="00265BF6">
        <w:rPr>
          <w:rFonts w:ascii="Tahoma" w:hAnsi="Tahoma" w:cs="Tahoma"/>
          <w:szCs w:val="20"/>
        </w:rPr>
        <w:t xml:space="preserve">=" </w:t>
      </w:r>
      <w:proofErr w:type="spellStart"/>
      <w:r w:rsidRPr="00265BF6">
        <w:rPr>
          <w:rFonts w:ascii="Tahoma" w:hAnsi="Tahoma" w:cs="Tahoma"/>
          <w:szCs w:val="20"/>
        </w:rPr>
        <w:t>ПредДокДата</w:t>
      </w:r>
      <w:proofErr w:type="spellEnd"/>
      <w:r w:rsidRPr="00265BF6">
        <w:rPr>
          <w:rFonts w:ascii="Tahoma" w:hAnsi="Tahoma" w:cs="Tahoma"/>
          <w:szCs w:val="20"/>
        </w:rPr>
        <w:t xml:space="preserve">" и </w:t>
      </w:r>
      <w:proofErr w:type="spellStart"/>
      <w:r w:rsidRPr="00265BF6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265BF6">
        <w:rPr>
          <w:rFonts w:ascii="Tahoma" w:hAnsi="Tahoma" w:cs="Tahoma"/>
          <w:szCs w:val="20"/>
        </w:rPr>
        <w:t>=&lt;</w:t>
      </w:r>
      <w:proofErr w:type="gramEnd"/>
      <w:r w:rsidRPr="00265BF6">
        <w:rPr>
          <w:rFonts w:ascii="Tahoma" w:hAnsi="Tahoma" w:cs="Tahoma"/>
          <w:szCs w:val="20"/>
        </w:rPr>
        <w:t>Дата ПУД&gt;</w:t>
      </w:r>
    </w:p>
    <w:p w:rsidR="00D622DB" w:rsidRPr="00265BF6" w:rsidRDefault="00D622DB" w:rsidP="00D622DB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Заказчик, за исключением случаев предусмотренных п</w:t>
      </w:r>
      <w:r w:rsidR="00CC5C89" w:rsidRPr="00265BF6">
        <w:rPr>
          <w:rFonts w:ascii="Tahoma" w:hAnsi="Tahoma" w:cs="Tahoma"/>
          <w:szCs w:val="20"/>
        </w:rPr>
        <w:t>.</w:t>
      </w:r>
      <w:r w:rsidRPr="00265BF6">
        <w:rPr>
          <w:rFonts w:ascii="Tahoma" w:hAnsi="Tahoma" w:cs="Tahoma"/>
          <w:szCs w:val="20"/>
        </w:rPr>
        <w:t>15.8.</w:t>
      </w:r>
      <w:proofErr w:type="gramStart"/>
      <w:r w:rsidRPr="00265BF6">
        <w:rPr>
          <w:rFonts w:ascii="Tahoma" w:hAnsi="Tahoma" w:cs="Tahoma"/>
          <w:szCs w:val="20"/>
        </w:rPr>
        <w:t>6.-</w:t>
      </w:r>
      <w:proofErr w:type="gramEnd"/>
      <w:r w:rsidRPr="00265BF6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D622DB" w:rsidRPr="00265BF6" w:rsidRDefault="00D622DB" w:rsidP="00D622DB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Pr="00265BF6">
        <w:rPr>
          <w:rFonts w:ascii="Tahoma" w:hAnsi="Tahoma" w:cs="Tahoma"/>
        </w:rPr>
        <w:t xml:space="preserve"> </w:t>
      </w:r>
    </w:p>
    <w:p w:rsidR="00D622DB" w:rsidRPr="00265BF6" w:rsidRDefault="00D622DB" w:rsidP="00D622DB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D622DB" w:rsidRPr="00265BF6" w:rsidRDefault="00D622DB" w:rsidP="00D622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Приложения к настоящему Договору:</w:t>
      </w:r>
    </w:p>
    <w:p w:rsidR="00D622DB" w:rsidRPr="00265BF6" w:rsidRDefault="00E43B04" w:rsidP="00D622D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Техническое задание</w:t>
      </w:r>
    </w:p>
    <w:p w:rsidR="00D622DB" w:rsidRPr="00265BF6" w:rsidRDefault="00E43B04" w:rsidP="00D622DB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Калькуляция стоимости услуг</w:t>
      </w:r>
      <w:r w:rsidRPr="00265BF6">
        <w:rPr>
          <w:rStyle w:val="ae"/>
          <w:rFonts w:ascii="Tahoma" w:hAnsi="Tahoma" w:cs="Tahoma"/>
          <w:szCs w:val="20"/>
        </w:rPr>
        <w:t xml:space="preserve"> </w:t>
      </w:r>
    </w:p>
    <w:p w:rsidR="00D622DB" w:rsidRPr="00265BF6" w:rsidRDefault="00D622DB" w:rsidP="00D622DB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9D492B" w:rsidRDefault="00D622DB" w:rsidP="00D622DB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              </w:t>
      </w:r>
    </w:p>
    <w:p w:rsidR="009D492B" w:rsidRDefault="009D492B" w:rsidP="00D622DB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9D492B" w:rsidRDefault="009D492B" w:rsidP="00D622DB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:rsidR="00D622DB" w:rsidRPr="00265BF6" w:rsidRDefault="00F5365C" w:rsidP="00D622DB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>
        <w:rPr>
          <w:rFonts w:ascii="Tahoma" w:hAnsi="Tahoma" w:cs="Tahoma"/>
          <w:bCs w:val="0"/>
          <w:color w:val="auto"/>
          <w:sz w:val="20"/>
          <w:szCs w:val="20"/>
        </w:rPr>
        <w:lastRenderedPageBreak/>
        <w:t xml:space="preserve">   </w:t>
      </w:r>
    </w:p>
    <w:p w:rsidR="00D622DB" w:rsidRPr="00265BF6" w:rsidRDefault="00D622DB" w:rsidP="00D622DB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265BF6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65BF6" w:rsidRPr="00265BF6" w:rsidTr="00636466">
        <w:tc>
          <w:tcPr>
            <w:tcW w:w="4448" w:type="dxa"/>
          </w:tcPr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65BF6" w:rsidRPr="00265BF6" w:rsidTr="00636466">
        <w:tc>
          <w:tcPr>
            <w:tcW w:w="4448" w:type="dxa"/>
          </w:tcPr>
          <w:p w:rsidR="00D622DB" w:rsidRPr="00265BF6" w:rsidRDefault="00D622DB" w:rsidP="0063646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622DB" w:rsidRPr="00265BF6" w:rsidRDefault="007701FA" w:rsidP="0063646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265BF6">
              <w:rPr>
                <w:rFonts w:ascii="Tahoma" w:hAnsi="Tahoma" w:cs="Tahoma"/>
                <w:b/>
                <w:szCs w:val="20"/>
              </w:rPr>
              <w:t>АО «КОМИ ЭНЕРГОСБЫТОВАЯ КОМПАНИЯ»</w:t>
            </w: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65BF6" w:rsidRPr="00265BF6" w:rsidTr="00636466">
        <w:tc>
          <w:tcPr>
            <w:tcW w:w="4448" w:type="dxa"/>
          </w:tcPr>
          <w:p w:rsidR="00D622DB" w:rsidRPr="00265BF6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265BF6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D622DB" w:rsidRPr="00265BF6" w:rsidRDefault="00D622DB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7701FA" w:rsidRPr="00265BF6">
              <w:rPr>
                <w:rFonts w:ascii="Tahoma" w:hAnsi="Tahoma" w:cs="Tahoma"/>
                <w:szCs w:val="20"/>
              </w:rPr>
              <w:t xml:space="preserve"> Российская Федерация,  Республика Коми, г. Сыктывкар, ул. Первомайская, д. 70</w:t>
            </w:r>
            <w:r w:rsidRPr="00265BF6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265BF6" w:rsidRPr="00265BF6" w:rsidTr="00636466">
        <w:tc>
          <w:tcPr>
            <w:tcW w:w="4448" w:type="dxa"/>
          </w:tcPr>
          <w:p w:rsidR="00D622DB" w:rsidRPr="00265BF6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265BF6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D622DB" w:rsidRPr="00265BF6" w:rsidRDefault="00D622DB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7701FA" w:rsidRPr="00265BF6">
              <w:rPr>
                <w:rFonts w:ascii="Tahoma" w:hAnsi="Tahoma" w:cs="Tahoma"/>
                <w:szCs w:val="20"/>
              </w:rPr>
              <w:t>1101301856 КПП 785150001</w:t>
            </w:r>
          </w:p>
          <w:p w:rsidR="00D622DB" w:rsidRPr="00265BF6" w:rsidRDefault="00D622DB" w:rsidP="009E1833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7701FA" w:rsidRPr="00265BF6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7701FA" w:rsidRPr="00265BF6">
              <w:rPr>
                <w:rFonts w:ascii="Tahoma" w:hAnsi="Tahoma" w:cs="Tahoma"/>
                <w:szCs w:val="20"/>
              </w:rPr>
              <w:t>1061101039779</w:t>
            </w:r>
          </w:p>
        </w:tc>
      </w:tr>
      <w:tr w:rsidR="00265BF6" w:rsidRPr="00265BF6" w:rsidTr="00636466">
        <w:tc>
          <w:tcPr>
            <w:tcW w:w="4448" w:type="dxa"/>
          </w:tcPr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D622DB" w:rsidRPr="00265BF6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D622DB" w:rsidRPr="00265BF6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D622DB" w:rsidRPr="00265BF6" w:rsidRDefault="00D622DB" w:rsidP="009E1833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D622DB" w:rsidRPr="00265BF6" w:rsidRDefault="00D622DB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7701FA" w:rsidRPr="00265BF6">
              <w:rPr>
                <w:rFonts w:ascii="Tahoma" w:hAnsi="Tahoma" w:cs="Tahoma"/>
                <w:szCs w:val="20"/>
              </w:rPr>
              <w:t>40702810828000114785 в Коми ОСБ № 8617, г. Сыктывкар</w:t>
            </w:r>
          </w:p>
          <w:p w:rsidR="00D622DB" w:rsidRPr="00265BF6" w:rsidRDefault="00D622DB" w:rsidP="009E1833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7701FA" w:rsidRPr="00265BF6">
              <w:rPr>
                <w:rFonts w:ascii="Tahoma" w:hAnsi="Tahoma" w:cs="Tahoma"/>
                <w:szCs w:val="20"/>
              </w:rPr>
              <w:t xml:space="preserve"> банка 30101810400000000640</w:t>
            </w:r>
          </w:p>
          <w:p w:rsidR="007701FA" w:rsidRPr="00265BF6" w:rsidRDefault="007701FA" w:rsidP="009E1833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265BF6">
              <w:rPr>
                <w:rFonts w:ascii="Tahoma" w:hAnsi="Tahoma" w:cs="Tahoma"/>
                <w:szCs w:val="20"/>
              </w:rPr>
              <w:t>БИК банка 048702640</w:t>
            </w:r>
          </w:p>
          <w:p w:rsidR="007701FA" w:rsidRPr="00265BF6" w:rsidRDefault="007701FA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7701FA" w:rsidRPr="00265BF6" w:rsidRDefault="007701FA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szCs w:val="20"/>
              </w:rPr>
              <w:t>Генеральный директор АО «Коми энергосбытовая компания»</w:t>
            </w:r>
          </w:p>
          <w:p w:rsidR="007701FA" w:rsidRPr="00265BF6" w:rsidRDefault="007701FA" w:rsidP="009E18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265BF6" w:rsidRPr="00265BF6" w:rsidTr="00636466">
        <w:tc>
          <w:tcPr>
            <w:tcW w:w="4448" w:type="dxa"/>
          </w:tcPr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D622DB" w:rsidRPr="00265BF6" w:rsidRDefault="00D622DB" w:rsidP="0063646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265BF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265BF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201__ </w:t>
            </w: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7701FA" w:rsidRPr="00265BF6" w:rsidRDefault="007701FA" w:rsidP="007701F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____________________________ /</w:t>
            </w:r>
            <w:r w:rsidRPr="00265BF6">
              <w:rPr>
                <w:rFonts w:ascii="Tahoma" w:eastAsia="Times New Roman" w:hAnsi="Tahoma" w:cs="Tahoma"/>
                <w:b/>
                <w:szCs w:val="20"/>
              </w:rPr>
              <w:t>Е.Н. Борисова</w:t>
            </w:r>
            <w:r w:rsidRPr="00265BF6">
              <w:rPr>
                <w:rFonts w:ascii="Tahoma" w:eastAsia="Times New Roman" w:hAnsi="Tahoma" w:cs="Tahoma"/>
                <w:szCs w:val="20"/>
              </w:rPr>
              <w:t>/</w:t>
            </w: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622DB" w:rsidRPr="00265BF6" w:rsidRDefault="00D622DB" w:rsidP="006364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 xml:space="preserve">«_____»  </w:t>
            </w:r>
            <w:r w:rsidR="007701FA" w:rsidRPr="00265BF6">
              <w:rPr>
                <w:rFonts w:ascii="Tahoma" w:eastAsia="Times New Roman" w:hAnsi="Tahoma" w:cs="Tahoma"/>
                <w:spacing w:val="-3"/>
                <w:szCs w:val="20"/>
              </w:rPr>
              <w:t>_________________ 20</w:t>
            </w:r>
            <w:r w:rsidRPr="00265BF6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D622DB" w:rsidRPr="00265BF6" w:rsidRDefault="00D622DB" w:rsidP="00D622DB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636466" w:rsidRPr="00265BF6" w:rsidRDefault="00636466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B65266" w:rsidRPr="00265BF6" w:rsidRDefault="00B65266"/>
    <w:p w:rsidR="00B65266" w:rsidRPr="00265BF6" w:rsidRDefault="00B65266"/>
    <w:p w:rsidR="00B65266" w:rsidRPr="00265BF6" w:rsidRDefault="00B65266"/>
    <w:p w:rsidR="00B65266" w:rsidRDefault="00B65266"/>
    <w:p w:rsidR="001D31ED" w:rsidRDefault="001D31ED"/>
    <w:p w:rsidR="001D31ED" w:rsidRDefault="001D31ED"/>
    <w:p w:rsidR="001D31ED" w:rsidRDefault="001D31ED"/>
    <w:p w:rsidR="001D31ED" w:rsidRDefault="001D31ED"/>
    <w:p w:rsidR="001D31ED" w:rsidRDefault="001D31ED"/>
    <w:p w:rsidR="001D31ED" w:rsidRPr="00265BF6" w:rsidRDefault="001D31ED"/>
    <w:p w:rsidR="00E3735E" w:rsidRPr="00265BF6" w:rsidRDefault="00E3735E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lastRenderedPageBreak/>
        <w:t>Приложение № 1</w:t>
      </w:r>
    </w:p>
    <w:p w:rsidR="00E3735E" w:rsidRPr="00265BF6" w:rsidRDefault="00E3735E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t>к Договору _____</w:t>
      </w:r>
      <w:r w:rsidRPr="00265BF6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265BF6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265BF6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265BF6">
        <w:rPr>
          <w:rFonts w:ascii="Tahoma" w:eastAsia="Times New Roman" w:hAnsi="Tahoma" w:cs="Tahoma"/>
          <w:sz w:val="18"/>
          <w:szCs w:val="18"/>
          <w:u w:val="single"/>
          <w:lang w:eastAsia="ar-SA"/>
        </w:rPr>
        <w:softHyphen/>
      </w:r>
      <w:r w:rsidRPr="00265BF6">
        <w:rPr>
          <w:rFonts w:ascii="Tahoma" w:eastAsia="Times New Roman" w:hAnsi="Tahoma" w:cs="Tahoma"/>
          <w:sz w:val="18"/>
          <w:szCs w:val="18"/>
          <w:lang w:eastAsia="ar-SA"/>
        </w:rPr>
        <w:t xml:space="preserve">________ </w:t>
      </w:r>
    </w:p>
    <w:p w:rsidR="00E3735E" w:rsidRPr="00265BF6" w:rsidRDefault="00E3735E" w:rsidP="00E3735E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proofErr w:type="gramStart"/>
      <w:r w:rsidRPr="00265BF6">
        <w:rPr>
          <w:rFonts w:ascii="Tahoma" w:eastAsia="Times New Roman" w:hAnsi="Tahoma" w:cs="Tahoma"/>
          <w:sz w:val="18"/>
          <w:szCs w:val="18"/>
          <w:lang w:eastAsia="ar-SA"/>
        </w:rPr>
        <w:t>от  «</w:t>
      </w:r>
      <w:proofErr w:type="gramEnd"/>
      <w:r w:rsidRPr="00265BF6">
        <w:rPr>
          <w:rFonts w:ascii="Tahoma" w:eastAsia="Times New Roman" w:hAnsi="Tahoma" w:cs="Tahoma"/>
          <w:sz w:val="18"/>
          <w:szCs w:val="18"/>
          <w:lang w:eastAsia="ar-SA"/>
        </w:rPr>
        <w:t xml:space="preserve"> __ » ________ 20__ г</w:t>
      </w:r>
      <w:r w:rsidRPr="00265BF6">
        <w:rPr>
          <w:rFonts w:ascii="Tahoma" w:eastAsia="Times New Roman" w:hAnsi="Tahoma" w:cs="Tahoma"/>
          <w:i/>
          <w:sz w:val="18"/>
          <w:szCs w:val="18"/>
          <w:lang w:eastAsia="ar-SA"/>
        </w:rPr>
        <w:t>.</w:t>
      </w:r>
    </w:p>
    <w:p w:rsidR="00B65266" w:rsidRPr="00265BF6" w:rsidRDefault="00B65266" w:rsidP="00E3735E">
      <w:pPr>
        <w:suppressAutoHyphens/>
        <w:spacing w:after="0" w:line="240" w:lineRule="auto"/>
      </w:pPr>
    </w:p>
    <w:p w:rsidR="00E3735E" w:rsidRPr="00265BF6" w:rsidRDefault="00E3735E" w:rsidP="00E3735E">
      <w:pPr>
        <w:suppressAutoHyphens/>
        <w:spacing w:after="0" w:line="240" w:lineRule="auto"/>
        <w:rPr>
          <w:rFonts w:ascii="Tahoma" w:hAnsi="Tahoma" w:cs="Tahoma"/>
          <w:sz w:val="18"/>
          <w:szCs w:val="18"/>
          <w:lang w:eastAsia="ar-SA"/>
        </w:rPr>
      </w:pPr>
    </w:p>
    <w:p w:rsidR="00B65266" w:rsidRPr="00265BF6" w:rsidRDefault="00B65266" w:rsidP="00B65266">
      <w:pPr>
        <w:tabs>
          <w:tab w:val="center" w:pos="4677"/>
        </w:tabs>
        <w:spacing w:after="0"/>
        <w:jc w:val="center"/>
        <w:rPr>
          <w:rFonts w:ascii="Tahoma" w:eastAsia="Times New Roman" w:hAnsi="Tahoma" w:cs="Tahoma"/>
          <w:b/>
        </w:rPr>
      </w:pPr>
      <w:r w:rsidRPr="00265BF6">
        <w:rPr>
          <w:rFonts w:ascii="Tahoma" w:eastAsia="Times New Roman" w:hAnsi="Tahoma" w:cs="Tahoma"/>
          <w:b/>
        </w:rPr>
        <w:t>ТЕХНИЧЕСКОЕ ЗАДАНИЕ</w:t>
      </w:r>
    </w:p>
    <w:p w:rsidR="00B65266" w:rsidRPr="00265BF6" w:rsidRDefault="00B65266" w:rsidP="00B65266">
      <w:pPr>
        <w:spacing w:after="0"/>
        <w:jc w:val="center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b/>
          <w:szCs w:val="20"/>
        </w:rPr>
        <w:t>на оказание услуг по техническому обслуживанию</w:t>
      </w:r>
    </w:p>
    <w:p w:rsidR="00B65266" w:rsidRPr="00265BF6" w:rsidRDefault="00B65266" w:rsidP="00B65266">
      <w:pPr>
        <w:spacing w:after="0"/>
        <w:ind w:firstLine="567"/>
        <w:jc w:val="center"/>
        <w:rPr>
          <w:rFonts w:ascii="Tahoma" w:eastAsia="Times New Roman" w:hAnsi="Tahoma" w:cs="Tahoma"/>
          <w:b/>
          <w:szCs w:val="20"/>
        </w:rPr>
      </w:pPr>
      <w:r w:rsidRPr="00265BF6">
        <w:rPr>
          <w:rFonts w:ascii="Tahoma" w:hAnsi="Tahoma" w:cs="Tahoma"/>
          <w:b/>
          <w:szCs w:val="20"/>
        </w:rPr>
        <w:t xml:space="preserve"> контрольно-кассовой техники </w:t>
      </w:r>
      <w:r w:rsidRPr="00265BF6">
        <w:rPr>
          <w:rFonts w:ascii="Tahoma" w:eastAsia="Times New Roman" w:hAnsi="Tahoma" w:cs="Tahoma"/>
          <w:b/>
          <w:szCs w:val="20"/>
        </w:rPr>
        <w:t>для нужд АО «Коми энергосбытовая компания»</w:t>
      </w:r>
    </w:p>
    <w:p w:rsidR="00B65266" w:rsidRPr="00265BF6" w:rsidRDefault="00B65266" w:rsidP="00B65266">
      <w:pPr>
        <w:spacing w:after="0"/>
        <w:ind w:firstLine="567"/>
        <w:jc w:val="center"/>
        <w:rPr>
          <w:rFonts w:ascii="Arial" w:eastAsia="Times New Roman" w:hAnsi="Arial" w:cs="Arial"/>
          <w:b/>
        </w:rPr>
      </w:pPr>
    </w:p>
    <w:p w:rsidR="00B65266" w:rsidRPr="00265BF6" w:rsidRDefault="00B65266" w:rsidP="00B652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</w:rPr>
      </w:pPr>
      <w:r w:rsidRPr="00265BF6">
        <w:rPr>
          <w:rFonts w:ascii="Tahoma" w:hAnsi="Tahoma" w:cs="Tahoma"/>
          <w:b/>
        </w:rPr>
        <w:t>Наименование услуги:</w:t>
      </w:r>
    </w:p>
    <w:p w:rsidR="00B65266" w:rsidRPr="00265BF6" w:rsidRDefault="00B65266" w:rsidP="00B65266">
      <w:pPr>
        <w:spacing w:after="0"/>
        <w:ind w:firstLine="567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Оказание услуг по техническому обслуживанию (далее – ТО) контрольно-кассовой техники</w:t>
      </w:r>
      <w:r w:rsidRPr="00265BF6">
        <w:rPr>
          <w:rFonts w:ascii="Tahoma" w:hAnsi="Tahoma" w:cs="Tahoma"/>
        </w:rPr>
        <w:t xml:space="preserve"> (далее – ККТ), находящейся в собственности АО «Коми энергосбытовая компания».</w:t>
      </w:r>
    </w:p>
    <w:p w:rsidR="00B65266" w:rsidRPr="00265BF6" w:rsidRDefault="00B65266" w:rsidP="00B65266">
      <w:pPr>
        <w:spacing w:after="0" w:line="240" w:lineRule="auto"/>
        <w:jc w:val="both"/>
        <w:rPr>
          <w:rFonts w:ascii="Tahoma" w:hAnsi="Tahoma" w:cs="Tahoma"/>
        </w:rPr>
      </w:pPr>
    </w:p>
    <w:p w:rsidR="00B65266" w:rsidRPr="00265BF6" w:rsidRDefault="00B65266" w:rsidP="00B652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ahoma" w:hAnsi="Tahoma" w:cs="Tahoma"/>
        </w:rPr>
      </w:pPr>
      <w:r w:rsidRPr="00265BF6">
        <w:rPr>
          <w:rFonts w:ascii="Tahoma" w:hAnsi="Tahoma" w:cs="Tahoma"/>
          <w:b/>
        </w:rPr>
        <w:t>Место оказания услуг:</w:t>
      </w:r>
    </w:p>
    <w:tbl>
      <w:tblPr>
        <w:tblW w:w="9214" w:type="dxa"/>
        <w:jc w:val="center"/>
        <w:tblLayout w:type="fixed"/>
        <w:tblLook w:val="0000" w:firstRow="0" w:lastRow="0" w:firstColumn="0" w:lastColumn="0" w:noHBand="0" w:noVBand="0"/>
      </w:tblPr>
      <w:tblGrid>
        <w:gridCol w:w="683"/>
        <w:gridCol w:w="1580"/>
        <w:gridCol w:w="1701"/>
        <w:gridCol w:w="5250"/>
      </w:tblGrid>
      <w:tr w:rsidR="00265BF6" w:rsidRPr="00265BF6" w:rsidTr="00C66383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№ п/п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Тип ККТ (модель)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Заводской № ККТ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Место (адрес) установки</w:t>
            </w:r>
          </w:p>
        </w:tc>
      </w:tr>
      <w:tr w:rsidR="00265BF6" w:rsidRPr="00265BF6" w:rsidTr="00C66383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0210630009042734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C66383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0429750009042740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C66383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0140360009002983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C66383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0431460009011239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C66383">
        <w:trPr>
          <w:trHeight w:val="487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0184390007027617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0340220009002991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г.Сыктывкар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ул.Первомайская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>, д.70, Центральный филиал АО "Коми энергосбытовая компания", Интернет касса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0578130009042742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0370330007027651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0010480007029077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0336980007029095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167000, Республика Коми, г. Сыктывкар,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ул.Куратова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д.85а,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0110770007027620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0606020007027612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lastRenderedPageBreak/>
              <w:t>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0118470007029092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0191230009042739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167031, Республика Коми, г. Сыктывкар, ул.28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Дивизии, д.27А, 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0412400009042759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169270,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р-</w:t>
            </w:r>
            <w:proofErr w:type="spellStart"/>
            <w:proofErr w:type="gramStart"/>
            <w:r w:rsidRPr="00265BF6">
              <w:rPr>
                <w:rFonts w:ascii="Tahoma" w:hAnsi="Tahoma" w:cs="Tahoma"/>
                <w:sz w:val="16"/>
                <w:szCs w:val="16"/>
              </w:rPr>
              <w:t>н,пгт</w:t>
            </w:r>
            <w:proofErr w:type="spellEnd"/>
            <w:proofErr w:type="gramEnd"/>
            <w:r w:rsidRPr="00265BF6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 60 лет Октября, д.2,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Удорский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0563940009042750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0430800007027616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0096080007027615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0342840007029091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0600100007027611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0075340007027619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0159010009042733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169330, Республика Коми, г. Ухта, ул. Севастопольская, д.2А, 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0179770009042743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г.Вуктыл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45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0309130007029099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169570,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г.Вуктыл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ул.Пионерская,1, Офис 53,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Вуктыльский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АО"Коми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энергосбытовая компания"</w:t>
            </w:r>
          </w:p>
        </w:tc>
      </w:tr>
      <w:tr w:rsidR="00265BF6" w:rsidRPr="00265BF6" w:rsidTr="00C66383">
        <w:trPr>
          <w:trHeight w:val="678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B65266" w:rsidRPr="00265BF6" w:rsidRDefault="00B65266" w:rsidP="00C66383">
            <w:pPr>
              <w:snapToGrid w:val="0"/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0563470009042789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0484280009042731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549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0208610007027613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hAnsi="Tahoma" w:cs="Tahoma"/>
                <w:sz w:val="16"/>
                <w:szCs w:val="16"/>
              </w:rPr>
              <w:t xml:space="preserve">169500, Республика Коми,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г.Сосногорск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, мкр.6-й, д.31А,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0261460007027618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C66383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0071590007029098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C66383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0321460007029094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C66383">
        <w:trPr>
          <w:trHeight w:val="61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0392740007029078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 xml:space="preserve">169711, г. Усинск, ул. Молодежная, д. 24, помещение 24 (2 этаж),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Усинского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0165670007027654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0396120007029096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, г. Печора, ул. Островского, д.35,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0414430009042746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0443740007029097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0014470009042790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0009810007027655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0013920009042760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0306840007027614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0332560007029100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Штрих-ЛАЙТ-01Ф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0522500007029093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0566140009042735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>Штрих-ЛАЙТ-02Ф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Calibri" w:hAnsi="Calibri"/>
                <w:sz w:val="18"/>
                <w:szCs w:val="18"/>
              </w:rPr>
            </w:pPr>
            <w:r w:rsidRPr="00265BF6">
              <w:rPr>
                <w:rFonts w:ascii="Calibri" w:hAnsi="Calibri"/>
                <w:sz w:val="18"/>
                <w:szCs w:val="18"/>
              </w:rPr>
              <w:t>0582900009023229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18000221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167031,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28-й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Невельской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дивизии, д. 27А,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18000479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167984,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Сыктывкар, ул. Куратова, д. 85А, 1 этаж, Сыктывкарский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r w:rsidRPr="00265BF6">
              <w:rPr>
                <w:rFonts w:ascii="Tahoma" w:hAnsi="Tahoma" w:cs="Tahoma"/>
                <w:sz w:val="16"/>
                <w:szCs w:val="16"/>
              </w:rPr>
              <w:t>Центрального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169330,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Ухта, ул. Севастопольская, д. 2А </w:t>
            </w:r>
            <w:r w:rsidRPr="00265BF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lastRenderedPageBreak/>
              <w:t>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169500,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Сосногорск, 6-й микрорайон, д. 31А,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Сосногорский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hAnsi="Tahoma" w:cs="Tahoma"/>
                <w:sz w:val="16"/>
                <w:szCs w:val="16"/>
              </w:rPr>
              <w:t>Ухтинского</w:t>
            </w:r>
            <w:proofErr w:type="spellEnd"/>
            <w:r w:rsidRPr="00265BF6">
              <w:rPr>
                <w:rFonts w:ascii="Tahoma" w:hAnsi="Tahoma" w:cs="Tahoma"/>
                <w:sz w:val="16"/>
                <w:szCs w:val="16"/>
              </w:rPr>
              <w:t xml:space="preserve"> филиала АО "Коми энергосбытовая компания"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169840,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Инта ,ул. Кирова, д. 36а, Интинский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Интинского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18000765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169609,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Печора, ул. Н. Островского, д. 35, Печорский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Печорского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169711,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Усинск, ул. Молодежная, д. 24,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Усинский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Усинского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18000481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  <w:tr w:rsidR="00265BF6" w:rsidRPr="00265BF6" w:rsidTr="00C66383">
        <w:trPr>
          <w:trHeight w:val="375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  <w:lang w:val="en-US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  <w:lang w:val="en-US"/>
              </w:rPr>
              <w:t>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>УМКА-01-ФА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hAnsi="Tahoma" w:cs="Tahoma"/>
                <w:sz w:val="16"/>
                <w:szCs w:val="16"/>
              </w:rPr>
            </w:pPr>
            <w:r w:rsidRPr="00265BF6">
              <w:rPr>
                <w:rFonts w:ascii="Tahoma" w:hAnsi="Tahoma" w:cs="Tahoma"/>
                <w:sz w:val="16"/>
                <w:szCs w:val="16"/>
              </w:rPr>
              <w:t>18000492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266" w:rsidRPr="00265BF6" w:rsidRDefault="00B65266" w:rsidP="00C66383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169906, </w:t>
            </w:r>
            <w:r w:rsidRPr="00265BF6">
              <w:rPr>
                <w:rFonts w:ascii="Tahoma" w:hAnsi="Tahoma" w:cs="Tahoma"/>
                <w:sz w:val="16"/>
                <w:szCs w:val="16"/>
              </w:rPr>
              <w:t>Республика Коми,</w:t>
            </w:r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г. Воркута, ул. Ленина, д. 31В, Воркутинский </w:t>
            </w:r>
            <w:proofErr w:type="spellStart"/>
            <w:r w:rsidRPr="00265BF6">
              <w:rPr>
                <w:rFonts w:ascii="Tahoma" w:eastAsia="Calibri" w:hAnsi="Tahoma" w:cs="Tahoma"/>
                <w:sz w:val="16"/>
                <w:szCs w:val="16"/>
              </w:rPr>
              <w:t>ОПиОК</w:t>
            </w:r>
            <w:proofErr w:type="spellEnd"/>
            <w:r w:rsidRPr="00265BF6">
              <w:rPr>
                <w:rFonts w:ascii="Tahoma" w:eastAsia="Calibri" w:hAnsi="Tahoma" w:cs="Tahoma"/>
                <w:sz w:val="16"/>
                <w:szCs w:val="16"/>
              </w:rPr>
              <w:t xml:space="preserve"> Воркутинского филиала </w:t>
            </w:r>
            <w:r w:rsidRPr="00265BF6">
              <w:rPr>
                <w:rFonts w:ascii="Tahoma" w:hAnsi="Tahoma" w:cs="Tahoma"/>
                <w:sz w:val="16"/>
                <w:szCs w:val="16"/>
              </w:rPr>
              <w:t>АО «Коми энергосбытовая компания»</w:t>
            </w:r>
          </w:p>
        </w:tc>
      </w:tr>
    </w:tbl>
    <w:p w:rsidR="00B65266" w:rsidRPr="00265BF6" w:rsidRDefault="00B65266" w:rsidP="00B65266">
      <w:pPr>
        <w:tabs>
          <w:tab w:val="left" w:pos="1575"/>
        </w:tabs>
        <w:spacing w:after="0" w:line="240" w:lineRule="auto"/>
        <w:rPr>
          <w:rFonts w:ascii="Tahoma" w:hAnsi="Tahoma" w:cs="Tahoma"/>
        </w:rPr>
      </w:pPr>
    </w:p>
    <w:p w:rsidR="00B65266" w:rsidRPr="00265BF6" w:rsidRDefault="00B65266" w:rsidP="00B65266">
      <w:pPr>
        <w:numPr>
          <w:ilvl w:val="0"/>
          <w:numId w:val="25"/>
        </w:numPr>
        <w:tabs>
          <w:tab w:val="left" w:pos="851"/>
          <w:tab w:val="left" w:pos="1575"/>
        </w:tabs>
        <w:spacing w:after="0" w:line="240" w:lineRule="auto"/>
        <w:ind w:left="0" w:firstLine="567"/>
        <w:contextualSpacing/>
        <w:rPr>
          <w:rFonts w:ascii="Tahoma" w:hAnsi="Tahoma" w:cs="Tahoma"/>
        </w:rPr>
      </w:pPr>
      <w:r w:rsidRPr="00265BF6">
        <w:rPr>
          <w:rFonts w:ascii="Tahoma" w:hAnsi="Tahoma" w:cs="Tahoma"/>
          <w:b/>
        </w:rPr>
        <w:t>Сроки оказания услуг: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  <w:lang w:val="en-US"/>
        </w:rPr>
        <w:t>C</w:t>
      </w:r>
      <w:r w:rsidRPr="00265BF6">
        <w:rPr>
          <w:rFonts w:ascii="Tahoma" w:hAnsi="Tahoma" w:cs="Tahoma"/>
        </w:rPr>
        <w:t xml:space="preserve"> 01 января 2024 года по 31 декабря 2024 года.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65266" w:rsidRPr="00265BF6" w:rsidRDefault="00B65266" w:rsidP="00E3735E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Вид, перечень и объем оказываемых услуг:</w:t>
      </w:r>
    </w:p>
    <w:p w:rsidR="00B65266" w:rsidRPr="00265BF6" w:rsidRDefault="00B65266" w:rsidP="00B65266">
      <w:pPr>
        <w:spacing w:after="0" w:line="240" w:lineRule="auto"/>
        <w:contextualSpacing/>
        <w:jc w:val="both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Перечень услуг и ориентировочный объем: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7513"/>
        <w:gridCol w:w="1701"/>
      </w:tblGrid>
      <w:tr w:rsidR="00265BF6" w:rsidRPr="00265BF6" w:rsidTr="00C66383">
        <w:trPr>
          <w:trHeight w:val="233"/>
        </w:trPr>
        <w:tc>
          <w:tcPr>
            <w:tcW w:w="7513" w:type="dxa"/>
            <w:hideMark/>
          </w:tcPr>
          <w:p w:rsidR="00B65266" w:rsidRPr="00265BF6" w:rsidRDefault="00B65266" w:rsidP="00C66383">
            <w:pPr>
              <w:keepNext/>
              <w:keepLines/>
              <w:spacing w:before="40" w:after="0"/>
              <w:jc w:val="center"/>
              <w:outlineLvl w:val="5"/>
              <w:rPr>
                <w:rFonts w:ascii="Calibri" w:eastAsiaTheme="majorEastAsia" w:hAnsi="Calibri" w:cs="Times New Roman"/>
                <w:b/>
              </w:rPr>
            </w:pPr>
            <w:r w:rsidRPr="00265BF6">
              <w:rPr>
                <w:rFonts w:ascii="Calibri" w:eastAsiaTheme="majorEastAsia" w:hAnsi="Calibri" w:cs="Times New Roman"/>
                <w:b/>
              </w:rPr>
              <w:t>Наименование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jc w:val="center"/>
              <w:rPr>
                <w:rFonts w:ascii="Calibri" w:hAnsi="Calibri" w:cs="Times New Roman"/>
                <w:b/>
              </w:rPr>
            </w:pPr>
            <w:r w:rsidRPr="00265BF6">
              <w:rPr>
                <w:rFonts w:ascii="Calibri" w:hAnsi="Calibri" w:cs="Times New Roman"/>
                <w:b/>
              </w:rPr>
              <w:t>Количество, шт.</w:t>
            </w:r>
          </w:p>
        </w:tc>
      </w:tr>
      <w:tr w:rsidR="00265BF6" w:rsidRPr="00265BF6" w:rsidTr="00C66383">
        <w:trPr>
          <w:trHeight w:val="411"/>
        </w:trPr>
        <w:tc>
          <w:tcPr>
            <w:tcW w:w="7513" w:type="dxa"/>
            <w:vAlign w:val="center"/>
            <w:hideMark/>
          </w:tcPr>
          <w:p w:rsidR="00B65266" w:rsidRPr="00265BF6" w:rsidRDefault="00B65266" w:rsidP="00C66383">
            <w:pPr>
              <w:widowControl w:val="0"/>
              <w:rPr>
                <w:rFonts w:ascii="Calibri" w:hAnsi="Calibri" w:cs="Times New Roman"/>
                <w:b/>
              </w:rPr>
            </w:pPr>
            <w:r w:rsidRPr="00265BF6">
              <w:rPr>
                <w:rFonts w:ascii="Calibri" w:hAnsi="Calibri" w:cs="Times New Roman"/>
                <w:b/>
              </w:rPr>
              <w:t>Услуги по поддержанию исправного состояния ККТ (обслуживание)</w:t>
            </w:r>
          </w:p>
        </w:tc>
        <w:tc>
          <w:tcPr>
            <w:tcW w:w="1701" w:type="dxa"/>
            <w:vAlign w:val="center"/>
          </w:tcPr>
          <w:p w:rsidR="00B65266" w:rsidRPr="00265BF6" w:rsidRDefault="00B65266" w:rsidP="00C66383">
            <w:pPr>
              <w:widowControl w:val="0"/>
              <w:jc w:val="center"/>
              <w:rPr>
                <w:rFonts w:cs="Tahoma"/>
                <w:snapToGrid w:val="0"/>
                <w:sz w:val="18"/>
                <w:szCs w:val="18"/>
              </w:rPr>
            </w:pPr>
          </w:p>
        </w:tc>
      </w:tr>
      <w:tr w:rsidR="00265BF6" w:rsidRPr="00265BF6" w:rsidTr="00C66383">
        <w:tc>
          <w:tcPr>
            <w:tcW w:w="7513" w:type="dxa"/>
            <w:hideMark/>
          </w:tcPr>
          <w:p w:rsidR="00B65266" w:rsidRPr="00265BF6" w:rsidRDefault="00B65266" w:rsidP="00C66383">
            <w:pPr>
              <w:keepNext/>
              <w:keepLines/>
              <w:spacing w:after="0"/>
              <w:outlineLvl w:val="2"/>
              <w:rPr>
                <w:rFonts w:eastAsiaTheme="majorEastAsia" w:cs="Calibri"/>
                <w:bCs/>
                <w:szCs w:val="20"/>
              </w:rPr>
            </w:pPr>
            <w:r w:rsidRPr="00265BF6">
              <w:rPr>
                <w:rFonts w:eastAsiaTheme="majorEastAsia" w:cs="Calibri"/>
                <w:bCs/>
                <w:szCs w:val="20"/>
              </w:rPr>
              <w:t>Техническое обслуживание 1 ККТ  (1 раз в месяц) за 12 месяцев (кроме Воркутинского и Интинского филиалов)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40</w:t>
            </w:r>
          </w:p>
        </w:tc>
      </w:tr>
      <w:tr w:rsidR="00265BF6" w:rsidRPr="00265BF6" w:rsidTr="00C66383">
        <w:trPr>
          <w:trHeight w:val="527"/>
        </w:trPr>
        <w:tc>
          <w:tcPr>
            <w:tcW w:w="7513" w:type="dxa"/>
            <w:hideMark/>
          </w:tcPr>
          <w:p w:rsidR="00B65266" w:rsidRPr="00265BF6" w:rsidRDefault="00B65266" w:rsidP="00C66383">
            <w:pPr>
              <w:widowControl w:val="0"/>
              <w:rPr>
                <w:rFonts w:cs="Calibri"/>
              </w:rPr>
            </w:pPr>
            <w:r w:rsidRPr="00265BF6">
              <w:rPr>
                <w:rFonts w:cs="Calibri"/>
              </w:rPr>
              <w:t xml:space="preserve">Замена блока фискального накопителя сроком службы не менее 15 месяцев </w:t>
            </w:r>
            <w:r w:rsidRPr="00265BF6">
              <w:rPr>
                <w:rFonts w:cs="Calibri"/>
                <w:szCs w:val="20"/>
              </w:rPr>
              <w:t xml:space="preserve">(кроме Воркутинского и Интинского филиалов) 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46</w:t>
            </w:r>
          </w:p>
        </w:tc>
      </w:tr>
      <w:tr w:rsidR="00265BF6" w:rsidRPr="00265BF6" w:rsidTr="00C66383">
        <w:trPr>
          <w:trHeight w:val="956"/>
        </w:trPr>
        <w:tc>
          <w:tcPr>
            <w:tcW w:w="7513" w:type="dxa"/>
          </w:tcPr>
          <w:p w:rsidR="00B65266" w:rsidRPr="00265BF6" w:rsidRDefault="00B65266" w:rsidP="00C66383">
            <w:pPr>
              <w:widowControl w:val="0"/>
              <w:ind w:left="-54"/>
              <w:rPr>
                <w:rFonts w:cs="Calibri"/>
              </w:rPr>
            </w:pPr>
            <w:r w:rsidRPr="00265BF6">
              <w:rPr>
                <w:rFonts w:cs="Calibri"/>
              </w:rPr>
              <w:t>Перерегистрация в ФНС (в том числе при замене ФН)  согласно требованиям 290-ФЗ 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61</w:t>
            </w:r>
          </w:p>
        </w:tc>
      </w:tr>
      <w:tr w:rsidR="00265BF6" w:rsidRPr="00265BF6" w:rsidTr="00C66383">
        <w:tc>
          <w:tcPr>
            <w:tcW w:w="7513" w:type="dxa"/>
          </w:tcPr>
          <w:p w:rsidR="00B65266" w:rsidRPr="00265BF6" w:rsidRDefault="00B65266" w:rsidP="00C66383">
            <w:pPr>
              <w:widowControl w:val="0"/>
              <w:ind w:left="-54"/>
              <w:rPr>
                <w:rFonts w:cs="Calibri"/>
              </w:rPr>
            </w:pPr>
            <w:r w:rsidRPr="00265BF6">
              <w:rPr>
                <w:rFonts w:cs="Calibri"/>
              </w:rPr>
              <w:t>Подключение ККТ на срок не менее 15 месяцев к Оператору фискальных данных «</w:t>
            </w:r>
            <w:proofErr w:type="spellStart"/>
            <w:r w:rsidRPr="00265BF6">
              <w:rPr>
                <w:rFonts w:cs="Calibri"/>
              </w:rPr>
              <w:t>Такском</w:t>
            </w:r>
            <w:proofErr w:type="spellEnd"/>
            <w:r w:rsidRPr="00265BF6">
              <w:rPr>
                <w:rFonts w:cs="Calibri"/>
              </w:rPr>
              <w:t>» (Лицензия на использование ККТ с кодом активации) для передачи данных в ФНС (на всей территории Республики Коми)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55</w:t>
            </w:r>
          </w:p>
        </w:tc>
      </w:tr>
      <w:tr w:rsidR="00265BF6" w:rsidRPr="00265BF6" w:rsidTr="00C66383">
        <w:tc>
          <w:tcPr>
            <w:tcW w:w="7513" w:type="dxa"/>
          </w:tcPr>
          <w:p w:rsidR="00B65266" w:rsidRPr="00265BF6" w:rsidRDefault="00B65266" w:rsidP="00C66383">
            <w:pPr>
              <w:widowControl w:val="0"/>
              <w:ind w:left="-54"/>
              <w:rPr>
                <w:rFonts w:cs="Calibri"/>
              </w:rPr>
            </w:pPr>
            <w:r w:rsidRPr="00265BF6">
              <w:rPr>
                <w:rFonts w:cs="Calibri"/>
              </w:rPr>
              <w:t xml:space="preserve"> 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43</w:t>
            </w:r>
          </w:p>
        </w:tc>
      </w:tr>
      <w:tr w:rsidR="00265BF6" w:rsidRPr="00265BF6" w:rsidTr="00C66383">
        <w:tc>
          <w:tcPr>
            <w:tcW w:w="7513" w:type="dxa"/>
          </w:tcPr>
          <w:p w:rsidR="00B65266" w:rsidRPr="00265BF6" w:rsidRDefault="00B65266" w:rsidP="00C66383">
            <w:pPr>
              <w:widowControl w:val="0"/>
              <w:rPr>
                <w:rFonts w:cs="Calibri"/>
              </w:rPr>
            </w:pPr>
            <w:r w:rsidRPr="00265BF6">
              <w:rPr>
                <w:rFonts w:cs="Calibri"/>
              </w:rPr>
              <w:t>Подключение пакета «10 000 SMS» для отправки электронных чеков населению при оплате услуг АО «Коми энергосбытовая компания» онлайн (на всей территории Республики Коми)</w:t>
            </w:r>
          </w:p>
        </w:tc>
        <w:tc>
          <w:tcPr>
            <w:tcW w:w="1701" w:type="dxa"/>
          </w:tcPr>
          <w:p w:rsidR="00B65266" w:rsidRPr="00265BF6" w:rsidRDefault="00B65266" w:rsidP="00C66383">
            <w:pPr>
              <w:widowControl w:val="0"/>
              <w:jc w:val="center"/>
              <w:rPr>
                <w:rFonts w:ascii="Calibri" w:hAnsi="Calibri" w:cs="Times New Roman"/>
              </w:rPr>
            </w:pPr>
            <w:r w:rsidRPr="00265BF6">
              <w:rPr>
                <w:rFonts w:ascii="Calibri" w:hAnsi="Calibri" w:cs="Times New Roman"/>
              </w:rPr>
              <w:t>3</w:t>
            </w:r>
          </w:p>
        </w:tc>
      </w:tr>
    </w:tbl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eastAsia="Times New Roman" w:hAnsi="Tahoma" w:cs="Tahoma"/>
          <w:szCs w:val="20"/>
        </w:rPr>
      </w:pPr>
      <w:r w:rsidRPr="00265BF6">
        <w:rPr>
          <w:rFonts w:ascii="Tahoma" w:eastAsia="Times New Roman" w:hAnsi="Tahoma" w:cs="Tahoma"/>
          <w:szCs w:val="20"/>
        </w:rPr>
        <w:t xml:space="preserve">В случае добавления/исключения каких-либо Услуг из объема, предусмотренного в Техническом Задании (Приложение №1 к Договору) изменения вносятся Заказчиком в одностороннем порядке, путем </w:t>
      </w:r>
      <w:r w:rsidRPr="00265BF6">
        <w:rPr>
          <w:rFonts w:ascii="Tahoma" w:eastAsia="Times New Roman" w:hAnsi="Tahoma" w:cs="Tahoma"/>
          <w:szCs w:val="20"/>
        </w:rPr>
        <w:lastRenderedPageBreak/>
        <w:t>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</w:p>
    <w:p w:rsidR="00B65266" w:rsidRPr="00265BF6" w:rsidRDefault="00B65266" w:rsidP="00B65266">
      <w:pPr>
        <w:spacing w:after="0" w:line="240" w:lineRule="auto"/>
        <w:ind w:firstLine="567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Основные виды оказываемых услуг: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 проводит следующие виды регламентных услуг: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- текущее техническое обслуживание ежемесячно (кроме Воркутинского и Интинского филиалов);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- замена фискальных накопителей со сроком не менее, чем на 15 месяцев (кроме Воркутинского и Интинского филиалов);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- постановка на учет в налоговые органы/перерегистрация ККТ/снятие ККТ с учета (на всей территории Республики Коми);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- подключение ККТ со сроком не менее, чем на 15 месяцев к Оператору фискальных данных «</w:t>
      </w:r>
      <w:proofErr w:type="spellStart"/>
      <w:r w:rsidRPr="00265BF6">
        <w:rPr>
          <w:rFonts w:ascii="Tahoma" w:hAnsi="Tahoma" w:cs="Tahoma"/>
        </w:rPr>
        <w:t>Такском</w:t>
      </w:r>
      <w:proofErr w:type="spellEnd"/>
      <w:r w:rsidRPr="00265BF6">
        <w:rPr>
          <w:rFonts w:ascii="Tahoma" w:hAnsi="Tahoma" w:cs="Tahoma"/>
        </w:rPr>
        <w:t>» (код активации) для передачи данных в ФНС (на всей территории Республики Коми);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- закупка и установка на ККТ пакета обновления лицензии и прошивки (на всей территории Республики Коми);</w:t>
      </w:r>
    </w:p>
    <w:p w:rsidR="00B65266" w:rsidRPr="00265BF6" w:rsidRDefault="00B65266" w:rsidP="00B65266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- подключение пакета «10 000 SMS» для отправки электронных чеков населению при оплате услуг АО «Коми энергосбытовая компания» онлайн (на всей территории Республики Коми).</w:t>
      </w:r>
    </w:p>
    <w:p w:rsidR="00B65266" w:rsidRPr="00265BF6" w:rsidRDefault="00B65266" w:rsidP="00B65266">
      <w:pPr>
        <w:spacing w:after="0" w:line="240" w:lineRule="auto"/>
        <w:jc w:val="both"/>
        <w:rPr>
          <w:rFonts w:ascii="Tahoma" w:hAnsi="Tahoma" w:cs="Tahoma"/>
        </w:rPr>
      </w:pPr>
    </w:p>
    <w:p w:rsidR="00B65266" w:rsidRPr="00265BF6" w:rsidRDefault="00B65266" w:rsidP="00B6526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Требования к порядку оказания услуги:</w:t>
      </w:r>
    </w:p>
    <w:p w:rsidR="00B65266" w:rsidRPr="00265BF6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szCs w:val="20"/>
        </w:rPr>
        <w:t>Услуги оказываются иждивением Исполнителя - его силами и средствами.</w:t>
      </w:r>
    </w:p>
    <w:p w:rsidR="00B65266" w:rsidRPr="00265BF6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spacing w:val="-3"/>
          <w:szCs w:val="20"/>
        </w:rPr>
        <w:t>Услуги должны быть оказаны Исполнителем лично. Привлечение к оказанию Услуг третьих лиц допускается только с письменного согласия Заказчика.</w:t>
      </w:r>
    </w:p>
    <w:p w:rsidR="00B65266" w:rsidRPr="00265BF6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</w:rPr>
        <w:t>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документов, подтверждающих соответствие указанных специалистов требованиям, содержащимся в Техническом задании/Задании Заказчика. Заказчик вправе отстранить от оказания Услуг специалистов Исполнителя, не соответствующих требованиям, указанным в Техническом задании/Задании Заказчика.</w:t>
      </w:r>
    </w:p>
    <w:p w:rsidR="00B65266" w:rsidRPr="00265BF6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</w:rPr>
        <w:t>Заказчик предоставляет Исполнителю имеющуюся у него техническую информацию (документацию) по ККТ, в отношении которых оказываются Услуги, необходимую Исполнителю для надлежащего оказания Услуг по Договору.</w:t>
      </w:r>
      <w:r w:rsidRPr="00265BF6">
        <w:rPr>
          <w:rFonts w:ascii="Tahoma" w:hAnsi="Tahoma" w:cs="Tahoma"/>
          <w:spacing w:val="-3"/>
          <w:szCs w:val="20"/>
        </w:rPr>
        <w:t xml:space="preserve"> Информация (документы) предоставляются по письменным запросам Исполнителя. </w:t>
      </w:r>
    </w:p>
    <w:p w:rsidR="00B65266" w:rsidRPr="00265BF6" w:rsidRDefault="00B65266" w:rsidP="00B65266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</w:rPr>
        <w:t>В рамках исполнения Договора, Исполнитель обязан:</w:t>
      </w:r>
    </w:p>
    <w:p w:rsidR="00B65266" w:rsidRPr="00265BF6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-Обеспечить прибытие на обслуживаемый объект по вызову Заказчика в течение 4 (четырех) часов с момента поступления заявки в пределах города и в течение 48 (сорока восьми) часов за пределами города. </w:t>
      </w:r>
    </w:p>
    <w:p w:rsidR="00B65266" w:rsidRPr="00265BF6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-Проводить ТО персоналом соответствующей квалификации.</w:t>
      </w:r>
    </w:p>
    <w:p w:rsidR="00B65266" w:rsidRPr="00265BF6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-Провести обучение ответственного персонала Заказчика пользованию Оборудованием, обеспечить его необходимыми инструкциями. </w:t>
      </w:r>
    </w:p>
    <w:p w:rsidR="00B65266" w:rsidRPr="00265BF6" w:rsidRDefault="00B65266" w:rsidP="00B65266">
      <w:pPr>
        <w:spacing w:after="0" w:line="240" w:lineRule="auto"/>
        <w:ind w:right="57" w:firstLine="567"/>
        <w:contextualSpacing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При проведении технического обслуживания производятся услуги по плановой проверке, регулировке, настройке ККТ в строгом соответствии с руководствами для пользователя оборудования и иной технической документацией производителя, поставляемой с оборудованием. При выезде специалиста Исполнителя на место установки ККТ Заказчика, все транспортные расходы и расходы на материалы/запчасти несет Исполнитель.</w:t>
      </w:r>
    </w:p>
    <w:p w:rsidR="00B65266" w:rsidRPr="00265BF6" w:rsidRDefault="00B65266" w:rsidP="00B65266">
      <w:pPr>
        <w:widowControl w:val="0"/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 отвечает за обеспечение и доставку запчастей и другие поставки в целях исполнения обязанностей в части выполнения технического обслуживания оборудования и соблюдения требований инструкций завода-изготовителя по эксплуатации оборудования. Расходы по доставке запчастей и стоимость запчастей включена в стоимость ежемесячного технического обслуживания.</w:t>
      </w:r>
    </w:p>
    <w:p w:rsidR="00B65266" w:rsidRPr="00265BF6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При ремонте проводится восстановление бесперебойного функционирования оборудования путем проведения замены/ремонта вышедших из строя, выработавших свой ресурс запасных частей, стоимость которых включена в стоимость технического обслуживания, а также выдача технических заключений о не ремонтопригодности в случае, если ремонт невозможен/нецелесообразен.</w:t>
      </w:r>
    </w:p>
    <w:p w:rsidR="00B65266" w:rsidRPr="00265BF6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 начинает устранение неисправностей после получения от Заказчика вызова на обслуживание. Заказчик подает заявку по электронной почте, а также по телефону в службу технической поддержки. В случае, когда восстановление работоспособности оборудования нецелесообразно в связи с его предельным износом, Исполнитель информирует об этом Заказчика и составляет Техническое заключение о нецелесообразности дальнейшей эксплуатации данного оборудования. После выдачи Технического заключения заявка на восстановление и ремонт данной единицы техники закрывается.</w:t>
      </w:r>
    </w:p>
    <w:p w:rsidR="00B65266" w:rsidRPr="00265BF6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В случае, если для восстановления работоспособности необходимо оказание услуг, не указанных в настоящем техническом задании, Исполнитель информирует об этом Заказчика и приступает к восстановлению работоспособности только после согласования указанных услуг. При этом заявка закрывается.</w:t>
      </w:r>
    </w:p>
    <w:p w:rsidR="00B65266" w:rsidRPr="00265BF6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Ремонт оборудования должен быть произведен в течение 3 (трех) рабочих дней. В случае, если неисправность невозможно устранить в течение 3 (трех) рабочих дней, для оказания дополнительной помощи Исполнитель обязан за свой счет пригласить специалиста завода-изготовителя. Исполнитель гарантирует прибытие такого специалиста в срок не позднее 15-ти рабочих дней с момента направления вызова.</w:t>
      </w:r>
    </w:p>
    <w:p w:rsidR="00B65266" w:rsidRPr="00265BF6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  <w:iCs/>
          <w:szCs w:val="20"/>
        </w:rPr>
      </w:pPr>
      <w:r w:rsidRPr="00265BF6">
        <w:rPr>
          <w:rFonts w:ascii="Tahoma" w:eastAsiaTheme="minorHAnsi" w:hAnsi="Tahoma" w:cs="Tahoma"/>
          <w:iCs/>
          <w:szCs w:val="20"/>
          <w:lang w:eastAsia="en-US"/>
        </w:rPr>
        <w:t>Исполнитель обязан по требованию Заказчика представлять сведения о ходе исполнения Договора.</w:t>
      </w:r>
    </w:p>
    <w:p w:rsidR="00B65266" w:rsidRPr="00265BF6" w:rsidRDefault="00B65266" w:rsidP="00B65266">
      <w:pPr>
        <w:spacing w:after="0" w:line="240" w:lineRule="auto"/>
        <w:ind w:firstLine="708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lastRenderedPageBreak/>
        <w:t xml:space="preserve">Фотосъемка и/или видеосъёмка, аудиозапись (в </w:t>
      </w:r>
      <w:proofErr w:type="spellStart"/>
      <w:r w:rsidRPr="00265BF6">
        <w:rPr>
          <w:rFonts w:ascii="Tahoma" w:hAnsi="Tahoma" w:cs="Tahoma"/>
          <w:szCs w:val="20"/>
        </w:rPr>
        <w:t>т.ч</w:t>
      </w:r>
      <w:proofErr w:type="spellEnd"/>
      <w:r w:rsidRPr="00265BF6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B65266" w:rsidRPr="00265BF6" w:rsidRDefault="00B65266" w:rsidP="00B65266">
      <w:pPr>
        <w:suppressAutoHyphens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ar-SA"/>
        </w:rPr>
      </w:pPr>
    </w:p>
    <w:p w:rsidR="00B65266" w:rsidRPr="00265BF6" w:rsidRDefault="00B65266" w:rsidP="00B65266">
      <w:pPr>
        <w:suppressAutoHyphens/>
        <w:spacing w:after="0" w:line="240" w:lineRule="auto"/>
        <w:ind w:firstLine="567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b/>
          <w:szCs w:val="20"/>
          <w:lang w:eastAsia="ar-SA"/>
        </w:rPr>
        <w:t>График оказания услуг по техническому обслуживанию оборудования:</w:t>
      </w:r>
    </w:p>
    <w:p w:rsidR="00B65266" w:rsidRPr="00265BF6" w:rsidRDefault="00B65266" w:rsidP="00B65266">
      <w:p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szCs w:val="20"/>
          <w:lang w:eastAsia="ar-SA"/>
        </w:rPr>
        <w:t>1. Контрольно-кассовая техника (Фискальные регистраторы)</w:t>
      </w:r>
    </w:p>
    <w:p w:rsidR="00B65266" w:rsidRPr="00265BF6" w:rsidRDefault="00B65266" w:rsidP="00B65266">
      <w:pPr>
        <w:numPr>
          <w:ilvl w:val="1"/>
          <w:numId w:val="24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szCs w:val="20"/>
          <w:lang w:eastAsia="ar-SA"/>
        </w:rPr>
        <w:t>Ежемесячно:</w:t>
      </w:r>
    </w:p>
    <w:p w:rsidR="00B65266" w:rsidRPr="00265BF6" w:rsidRDefault="00B65266" w:rsidP="00B65266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szCs w:val="20"/>
          <w:lang w:eastAsia="ar-SA"/>
        </w:rPr>
        <w:t xml:space="preserve">внешний осмотр оборудования, </w:t>
      </w:r>
      <w:r w:rsidRPr="00265BF6">
        <w:rPr>
          <w:rFonts w:ascii="Tahoma" w:hAnsi="Tahoma" w:cs="Tahoma"/>
        </w:rPr>
        <w:t>ремонт по мере необходимости с целью восстановления эксплуатационной готовности ККТ</w:t>
      </w:r>
      <w:r w:rsidRPr="00265BF6">
        <w:rPr>
          <w:rFonts w:ascii="Tahoma" w:hAnsi="Tahoma" w:cs="Tahoma"/>
          <w:szCs w:val="20"/>
          <w:lang w:eastAsia="ar-SA"/>
        </w:rPr>
        <w:t>;</w:t>
      </w:r>
    </w:p>
    <w:p w:rsidR="00B65266" w:rsidRPr="00265BF6" w:rsidRDefault="00B65266" w:rsidP="00B65266">
      <w:pPr>
        <w:numPr>
          <w:ilvl w:val="0"/>
          <w:numId w:val="13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Cs/>
          <w:szCs w:val="20"/>
        </w:rPr>
        <w:t>консультация оператора ККТ Заказчика по телефону для оперативного устранения неисправности ККТ в случае, если неисправность может быть устранена самим оператором без выезда специалиста Исполнителя на место.</w:t>
      </w:r>
    </w:p>
    <w:p w:rsidR="00B65266" w:rsidRPr="00265BF6" w:rsidRDefault="00B65266" w:rsidP="00B65266">
      <w:pPr>
        <w:spacing w:after="0" w:line="240" w:lineRule="auto"/>
        <w:ind w:right="-125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  <w:lang w:eastAsia="ar-SA"/>
        </w:rPr>
        <w:t>1.2. Раз в год:</w:t>
      </w:r>
    </w:p>
    <w:p w:rsidR="00B65266" w:rsidRPr="00265BF6" w:rsidRDefault="00B65266" w:rsidP="00B65266">
      <w:pPr>
        <w:numPr>
          <w:ilvl w:val="0"/>
          <w:numId w:val="13"/>
        </w:numPr>
        <w:spacing w:after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ввод кодов активации: подключение </w:t>
      </w:r>
      <w:r w:rsidRPr="00265BF6">
        <w:rPr>
          <w:rFonts w:ascii="Tahoma" w:hAnsi="Tahoma" w:cs="Tahoma"/>
        </w:rPr>
        <w:t>ККТ к Оператору фискальных данных «</w:t>
      </w:r>
      <w:proofErr w:type="spellStart"/>
      <w:r w:rsidRPr="00265BF6">
        <w:rPr>
          <w:rFonts w:ascii="Tahoma" w:hAnsi="Tahoma" w:cs="Tahoma"/>
        </w:rPr>
        <w:t>Такском</w:t>
      </w:r>
      <w:proofErr w:type="spellEnd"/>
      <w:r w:rsidRPr="00265BF6">
        <w:rPr>
          <w:rFonts w:ascii="Tahoma" w:hAnsi="Tahoma" w:cs="Tahoma"/>
        </w:rPr>
        <w:t>» (Лицензия на использование ККТ с кодом активации) для передачи данных в ФНС</w:t>
      </w:r>
      <w:r w:rsidRPr="00265BF6">
        <w:rPr>
          <w:rFonts w:ascii="Tahoma" w:hAnsi="Tahoma" w:cs="Tahoma"/>
          <w:szCs w:val="20"/>
        </w:rPr>
        <w:t>;</w:t>
      </w:r>
    </w:p>
    <w:p w:rsidR="00B65266" w:rsidRPr="00265BF6" w:rsidRDefault="00B65266" w:rsidP="00B65266">
      <w:pPr>
        <w:numPr>
          <w:ilvl w:val="0"/>
          <w:numId w:val="13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>установка, активизация, встраивание, замена и снятие фискальных накопителей на ККТ;</w:t>
      </w:r>
    </w:p>
    <w:p w:rsidR="00B65266" w:rsidRPr="00265BF6" w:rsidRDefault="00B65266" w:rsidP="00B65266">
      <w:pPr>
        <w:numPr>
          <w:ilvl w:val="0"/>
          <w:numId w:val="13"/>
        </w:numPr>
        <w:spacing w:after="0" w:line="240" w:lineRule="auto"/>
        <w:ind w:right="-125"/>
        <w:contextualSpacing/>
        <w:jc w:val="both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плановая перерегистрация ККТ в ФНС при смене фискального накопителя </w:t>
      </w:r>
      <w:r w:rsidRPr="00265BF6">
        <w:rPr>
          <w:rFonts w:ascii="Tahoma" w:hAnsi="Tahoma" w:cs="Tahoma"/>
        </w:rPr>
        <w:t>в соответствии с установленными законодательно сроками</w:t>
      </w:r>
      <w:r w:rsidRPr="00265BF6">
        <w:rPr>
          <w:rFonts w:ascii="Tahoma" w:hAnsi="Tahoma" w:cs="Tahoma"/>
          <w:bCs/>
          <w:szCs w:val="20"/>
        </w:rPr>
        <w:t>.</w:t>
      </w:r>
    </w:p>
    <w:p w:rsidR="00B65266" w:rsidRPr="00265BF6" w:rsidRDefault="00B65266" w:rsidP="00B65266">
      <w:p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szCs w:val="20"/>
          <w:lang w:eastAsia="ar-SA"/>
        </w:rPr>
        <w:t>1.3. По запросу:</w:t>
      </w:r>
    </w:p>
    <w:p w:rsidR="00B65266" w:rsidRPr="00265BF6" w:rsidRDefault="00B65266" w:rsidP="00B65266">
      <w:pPr>
        <w:numPr>
          <w:ilvl w:val="0"/>
          <w:numId w:val="12"/>
        </w:numPr>
        <w:autoSpaceDE w:val="0"/>
        <w:spacing w:after="0"/>
        <w:contextualSpacing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>выдача в случае утраты Заказчиком паспорта на ККТ или дубликата паспорта;</w:t>
      </w:r>
    </w:p>
    <w:p w:rsidR="00B65266" w:rsidRPr="00265BF6" w:rsidRDefault="00B65266" w:rsidP="00B65266">
      <w:pPr>
        <w:numPr>
          <w:ilvl w:val="0"/>
          <w:numId w:val="12"/>
        </w:numPr>
        <w:autoSpaceDE w:val="0"/>
        <w:spacing w:after="0"/>
        <w:contextualSpacing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устранение аппаратных неисправностей (отказов в работе) </w:t>
      </w:r>
      <w:r w:rsidRPr="00265BF6">
        <w:rPr>
          <w:rFonts w:ascii="Tahoma" w:hAnsi="Tahoma" w:cs="Tahoma"/>
          <w:szCs w:val="20"/>
        </w:rPr>
        <w:t>ККТ</w:t>
      </w:r>
      <w:r w:rsidRPr="00265BF6">
        <w:rPr>
          <w:rFonts w:ascii="Tahoma" w:hAnsi="Tahoma" w:cs="Tahoma"/>
          <w:bCs/>
          <w:szCs w:val="20"/>
        </w:rPr>
        <w:t>;</w:t>
      </w:r>
    </w:p>
    <w:p w:rsidR="00B65266" w:rsidRPr="00265BF6" w:rsidRDefault="00B65266" w:rsidP="00B65266">
      <w:pPr>
        <w:numPr>
          <w:ilvl w:val="0"/>
          <w:numId w:val="12"/>
        </w:numPr>
        <w:autoSpaceDE w:val="0"/>
        <w:spacing w:after="0"/>
        <w:contextualSpacing/>
        <w:jc w:val="both"/>
        <w:rPr>
          <w:rFonts w:ascii="Tahoma" w:hAnsi="Tahoma" w:cs="Tahoma"/>
          <w:bCs/>
          <w:szCs w:val="20"/>
        </w:rPr>
      </w:pPr>
      <w:r w:rsidRPr="00265BF6">
        <w:rPr>
          <w:rFonts w:ascii="Tahoma" w:hAnsi="Tahoma" w:cs="Tahoma"/>
          <w:szCs w:val="20"/>
        </w:rPr>
        <w:t>ремонт ККТ, ремонт отдельных блоков ККТ, замена запчастей и комплектующих к ККТ в стационаре (</w:t>
      </w:r>
      <w:r w:rsidRPr="00265BF6">
        <w:rPr>
          <w:rFonts w:ascii="Tahoma" w:hAnsi="Tahoma" w:cs="Tahoma"/>
          <w:bCs/>
          <w:szCs w:val="20"/>
        </w:rPr>
        <w:t>пункте по техническому обслуживанию и ремонту контрольно-кассовых машин)</w:t>
      </w:r>
      <w:r w:rsidRPr="00265BF6">
        <w:rPr>
          <w:rFonts w:ascii="Tahoma" w:hAnsi="Tahoma" w:cs="Tahoma"/>
          <w:szCs w:val="20"/>
        </w:rPr>
        <w:t xml:space="preserve"> Исполнителя. </w:t>
      </w:r>
      <w:r w:rsidRPr="00265BF6">
        <w:rPr>
          <w:rFonts w:ascii="Tahoma" w:hAnsi="Tahoma" w:cs="Tahoma"/>
        </w:rPr>
        <w:t>Стоимость услуг по ремонту входят в стоимость технического обслуживания ККТ.</w:t>
      </w:r>
    </w:p>
    <w:p w:rsidR="00B65266" w:rsidRPr="00265BF6" w:rsidRDefault="00B65266" w:rsidP="00B65266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ремонт ККТ, вышедшей из строя в результате нарушения Заказчиком правил эксплуатации, хранения, транспортирования, или в случае попадания в ККТ посторонних предметов, жидкостей, насекомых и грызунов.</w:t>
      </w:r>
    </w:p>
    <w:p w:rsidR="00B65266" w:rsidRPr="00265BF6" w:rsidRDefault="00B65266" w:rsidP="00B65266">
      <w:pPr>
        <w:numPr>
          <w:ilvl w:val="0"/>
          <w:numId w:val="12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szCs w:val="20"/>
        </w:rPr>
        <w:t xml:space="preserve">подключение пакета </w:t>
      </w:r>
      <w:r w:rsidRPr="00265BF6">
        <w:rPr>
          <w:rFonts w:ascii="Tahoma" w:hAnsi="Tahoma" w:cs="Tahoma"/>
          <w:szCs w:val="20"/>
          <w:lang w:val="en-US"/>
        </w:rPr>
        <w:t>SMS</w:t>
      </w:r>
      <w:r w:rsidRPr="00265BF6">
        <w:rPr>
          <w:rFonts w:ascii="Tahoma" w:hAnsi="Tahoma" w:cs="Tahoma"/>
          <w:szCs w:val="20"/>
        </w:rPr>
        <w:t xml:space="preserve"> для рассылки электронных чеков при совершении оплаты онлайн;</w:t>
      </w:r>
    </w:p>
    <w:p w:rsidR="00B65266" w:rsidRPr="00265BF6" w:rsidRDefault="00B65266" w:rsidP="00B65266">
      <w:pPr>
        <w:numPr>
          <w:ilvl w:val="0"/>
          <w:numId w:val="12"/>
        </w:numPr>
        <w:suppressAutoHyphens/>
        <w:spacing w:after="0" w:line="240" w:lineRule="auto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</w:rPr>
        <w:t>закупка и установка на ККТ пакета обновления лицензии и прошивки;</w:t>
      </w:r>
    </w:p>
    <w:p w:rsidR="00B65266" w:rsidRPr="00265BF6" w:rsidRDefault="00B65266" w:rsidP="00B65266">
      <w:pPr>
        <w:numPr>
          <w:ilvl w:val="0"/>
          <w:numId w:val="12"/>
        </w:numPr>
        <w:spacing w:after="0"/>
        <w:ind w:left="357" w:hanging="357"/>
        <w:contextualSpacing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 xml:space="preserve">внеплановое осуществление регистрации/перерегистрации ККТ, в </w:t>
      </w:r>
      <w:proofErr w:type="spellStart"/>
      <w:r w:rsidRPr="00265BF6">
        <w:rPr>
          <w:rFonts w:ascii="Tahoma" w:hAnsi="Tahoma" w:cs="Tahoma"/>
        </w:rPr>
        <w:t>т.ч</w:t>
      </w:r>
      <w:proofErr w:type="spellEnd"/>
      <w:r w:rsidRPr="00265BF6">
        <w:rPr>
          <w:rFonts w:ascii="Tahoma" w:hAnsi="Tahoma" w:cs="Tahoma"/>
        </w:rPr>
        <w:t>. при смене адреса установки, наименования места установки ККТ, снятия с учета (кроме плановой перерегистрации при смене ФН) в соответствии с установленными законодательно сроками;</w:t>
      </w:r>
    </w:p>
    <w:p w:rsidR="00B65266" w:rsidRPr="00265BF6" w:rsidRDefault="00B65266" w:rsidP="00B65266">
      <w:pPr>
        <w:numPr>
          <w:ilvl w:val="0"/>
          <w:numId w:val="12"/>
        </w:numPr>
        <w:suppressAutoHyphens/>
        <w:spacing w:after="0" w:line="240" w:lineRule="auto"/>
        <w:ind w:left="357" w:hanging="357"/>
        <w:jc w:val="both"/>
        <w:rPr>
          <w:rFonts w:ascii="Tahoma" w:hAnsi="Tahoma" w:cs="Tahoma"/>
          <w:szCs w:val="20"/>
          <w:lang w:eastAsia="ar-SA"/>
        </w:rPr>
      </w:pPr>
      <w:r w:rsidRPr="00265BF6">
        <w:rPr>
          <w:rFonts w:ascii="Tahoma" w:hAnsi="Tahoma" w:cs="Tahoma"/>
          <w:bCs/>
          <w:szCs w:val="20"/>
        </w:rPr>
        <w:t xml:space="preserve">внеплановая установка, активизация, встраивание, снятие фискального накопителя на ККТ, в том числе замена в случае заполнения памяти Фискального накопителя </w:t>
      </w:r>
      <w:r w:rsidRPr="00265BF6">
        <w:rPr>
          <w:rFonts w:ascii="Tahoma" w:hAnsi="Tahoma" w:cs="Tahoma"/>
        </w:rPr>
        <w:t>в соответствии с установленными законодательно сроками проведения замены ФН для каждой конкретной ККТ;</w:t>
      </w:r>
    </w:p>
    <w:p w:rsidR="00B65266" w:rsidRPr="00265BF6" w:rsidRDefault="00B65266" w:rsidP="00B65266">
      <w:pPr>
        <w:numPr>
          <w:ilvl w:val="0"/>
          <w:numId w:val="12"/>
        </w:numPr>
        <w:spacing w:after="0"/>
        <w:contextualSpacing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утилизация ККТ с оформлением акта утилизации контрольно-кассовой машины;</w:t>
      </w:r>
    </w:p>
    <w:p w:rsidR="00B65266" w:rsidRPr="00265BF6" w:rsidRDefault="00B65266" w:rsidP="00B65266">
      <w:pPr>
        <w:numPr>
          <w:ilvl w:val="0"/>
          <w:numId w:val="12"/>
        </w:numPr>
        <w:autoSpaceDE w:val="0"/>
        <w:spacing w:after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восстановление работоспособности </w:t>
      </w:r>
      <w:r w:rsidRPr="00265BF6">
        <w:rPr>
          <w:rFonts w:ascii="Tahoma" w:hAnsi="Tahoma" w:cs="Tahoma"/>
          <w:szCs w:val="20"/>
        </w:rPr>
        <w:t>ККТ, программирование и перепрограммирование ККТ;</w:t>
      </w:r>
    </w:p>
    <w:p w:rsidR="00B65266" w:rsidRPr="00265BF6" w:rsidRDefault="00B65266" w:rsidP="00B65266">
      <w:pPr>
        <w:numPr>
          <w:ilvl w:val="0"/>
          <w:numId w:val="12"/>
        </w:numPr>
        <w:spacing w:after="0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оценка пригодности ККТ к дальнейшему использованию с оформлением соответствующего заключения;</w:t>
      </w:r>
    </w:p>
    <w:p w:rsidR="00B65266" w:rsidRPr="00265BF6" w:rsidRDefault="00B65266" w:rsidP="00B65266">
      <w:pPr>
        <w:numPr>
          <w:ilvl w:val="0"/>
          <w:numId w:val="12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bCs/>
          <w:szCs w:val="20"/>
        </w:rPr>
        <w:t xml:space="preserve">ввод в эксплуатацию </w:t>
      </w:r>
      <w:r w:rsidRPr="00265BF6">
        <w:rPr>
          <w:rFonts w:ascii="Tahoma" w:hAnsi="Tahoma" w:cs="Tahoma"/>
          <w:szCs w:val="20"/>
        </w:rPr>
        <w:t>ККТ, а именно: проверка комплектности и работоспособности, установка режимов функционирования, программного обеспечения, освидетельствование ККТ на соответствие эталонной версии, установка средств визуального контроля, установка и подключение ККТ на рабочем месте Заказчика, оформление соответствующей документации по вводу ККТ в эксплуатацию и др. мероприятия.</w:t>
      </w:r>
    </w:p>
    <w:p w:rsidR="00B65266" w:rsidRPr="00265BF6" w:rsidRDefault="00B65266" w:rsidP="00B65266">
      <w:pPr>
        <w:numPr>
          <w:ilvl w:val="0"/>
          <w:numId w:val="12"/>
        </w:numPr>
        <w:spacing w:after="0" w:line="240" w:lineRule="auto"/>
        <w:ind w:right="-125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</w:rPr>
        <w:t>по мере необходимости проводить обучение работе на ККТ представителей Заказчика в виде инструктажа (без ограничения количества слушателей), информирование Заказчика об изменениях в законодательстве и нормативных документах, регламентирующих использование ККТ.</w:t>
      </w:r>
    </w:p>
    <w:p w:rsidR="00B65266" w:rsidRPr="00265BF6" w:rsidRDefault="00B65266" w:rsidP="00B65266">
      <w:pPr>
        <w:widowControl w:val="0"/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65266" w:rsidRPr="00265BF6" w:rsidRDefault="00B65266" w:rsidP="00B65266">
      <w:pPr>
        <w:widowControl w:val="0"/>
        <w:numPr>
          <w:ilvl w:val="0"/>
          <w:numId w:val="25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265BF6">
        <w:rPr>
          <w:rFonts w:ascii="Tahoma" w:hAnsi="Tahoma" w:cs="Tahoma"/>
          <w:b/>
          <w:szCs w:val="20"/>
        </w:rPr>
        <w:t>Требования к качеству и безопасности оказания услуги:</w:t>
      </w:r>
    </w:p>
    <w:p w:rsidR="00B65266" w:rsidRPr="00265BF6" w:rsidRDefault="00B65266" w:rsidP="00B65266">
      <w:pPr>
        <w:widowControl w:val="0"/>
        <w:numPr>
          <w:ilvl w:val="0"/>
          <w:numId w:val="26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iCs/>
          <w:szCs w:val="20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265BF6">
        <w:rPr>
          <w:rFonts w:ascii="Tahoma" w:hAnsi="Tahoma" w:cs="Tahoma"/>
          <w:iCs/>
          <w:szCs w:val="20"/>
        </w:rPr>
        <w:t>Ростехнадзора</w:t>
      </w:r>
      <w:proofErr w:type="spellEnd"/>
      <w:r w:rsidRPr="00265BF6">
        <w:rPr>
          <w:rFonts w:ascii="Tahoma" w:hAnsi="Tahoma" w:cs="Tahoma"/>
          <w:iCs/>
          <w:szCs w:val="20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</w:t>
      </w:r>
      <w:r w:rsidRPr="00265BF6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B65266" w:rsidRPr="00265BF6" w:rsidRDefault="00B65266" w:rsidP="00B65266">
      <w:pPr>
        <w:widowControl w:val="0"/>
        <w:numPr>
          <w:ilvl w:val="0"/>
          <w:numId w:val="26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При возникновении обстоятельств, угрожающих годности или прочности результатов оказываемых услуг и имуществу Заказчика (в том числе дефектов либо иных неисправностей оборудования/объектов, обслуживание которых не входит в предмет Договора), Исполнитель должен немедленно известить Заказчика и до получения от него указаний приостановить оказание услуг.</w:t>
      </w:r>
    </w:p>
    <w:p w:rsidR="00B65266" w:rsidRPr="00265BF6" w:rsidRDefault="00B65266" w:rsidP="00B65266">
      <w:pPr>
        <w:spacing w:after="0" w:line="240" w:lineRule="auto"/>
        <w:ind w:left="720"/>
        <w:contextualSpacing/>
        <w:jc w:val="both"/>
        <w:rPr>
          <w:rFonts w:ascii="Tahoma" w:hAnsi="Tahoma" w:cs="Tahoma"/>
        </w:rPr>
      </w:pPr>
    </w:p>
    <w:p w:rsidR="00B65266" w:rsidRPr="00265BF6" w:rsidRDefault="00B65266" w:rsidP="00B6526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Требования к результатам услуги. Порядок сдачи и приемки результатов услуги:</w:t>
      </w:r>
    </w:p>
    <w:p w:rsidR="00B65266" w:rsidRPr="00265BF6" w:rsidRDefault="00B65266" w:rsidP="00B65266">
      <w:pPr>
        <w:pStyle w:val="af"/>
        <w:numPr>
          <w:ilvl w:val="0"/>
          <w:numId w:val="28"/>
        </w:numPr>
        <w:spacing w:after="0" w:line="240" w:lineRule="auto"/>
        <w:ind w:left="426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По окончанию оказания Услуг</w:t>
      </w:r>
      <w:r w:rsidRPr="00265BF6">
        <w:rPr>
          <w:rFonts w:ascii="Tahoma" w:hAnsi="Tahoma" w:cs="Tahoma"/>
          <w:i/>
          <w:szCs w:val="20"/>
        </w:rPr>
        <w:t xml:space="preserve"> </w:t>
      </w:r>
      <w:r w:rsidRPr="00265BF6">
        <w:rPr>
          <w:rFonts w:ascii="Tahoma" w:hAnsi="Tahoma" w:cs="Tahoma"/>
          <w:szCs w:val="20"/>
        </w:rPr>
        <w:t xml:space="preserve">Исполнитель обязан незамедлительно уведомить Заказчика о готовности к сдаче оказанных Услуг. 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оказанных Услуг/УПД, подписанных Исполнителем</w:t>
      </w:r>
      <w:r w:rsidRPr="00265BF6">
        <w:rPr>
          <w:rFonts w:ascii="Tahoma" w:eastAsia="Times New Roman" w:hAnsi="Tahoma" w:cs="Tahoma"/>
          <w:szCs w:val="20"/>
        </w:rPr>
        <w:t>.</w:t>
      </w:r>
      <w:r w:rsidRPr="00265BF6">
        <w:rPr>
          <w:rFonts w:ascii="Tahoma" w:hAnsi="Tahoma" w:cs="Tahoma"/>
          <w:szCs w:val="20"/>
        </w:rPr>
        <w:t xml:space="preserve">   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Услуг/УПД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Заказчик производит приемку оказанных Услуг путем подписания акта оказанных Услуг/УПД.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Услуг/УПД.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 xml:space="preserve">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B65266" w:rsidRPr="00265BF6" w:rsidRDefault="00B65266" w:rsidP="00B65266">
      <w:pPr>
        <w:pStyle w:val="af"/>
        <w:numPr>
          <w:ilvl w:val="0"/>
          <w:numId w:val="28"/>
        </w:numPr>
        <w:spacing w:after="0" w:line="240" w:lineRule="auto"/>
        <w:ind w:left="426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</w:r>
    </w:p>
    <w:p w:rsidR="00B65266" w:rsidRPr="00265BF6" w:rsidRDefault="00B65266" w:rsidP="00B65266">
      <w:pPr>
        <w:spacing w:after="0" w:line="240" w:lineRule="auto"/>
        <w:ind w:left="426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Цели использования результатов услуг:</w:t>
      </w:r>
    </w:p>
    <w:p w:rsidR="00B65266" w:rsidRPr="00265BF6" w:rsidRDefault="00B65266" w:rsidP="00B65266">
      <w:pPr>
        <w:spacing w:after="0" w:line="240" w:lineRule="auto"/>
        <w:ind w:left="426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Поддержание контрольно-кассовой техники в рабочем состоянии для приема платежей и передачи данных в ФНС.</w:t>
      </w:r>
    </w:p>
    <w:p w:rsidR="00B65266" w:rsidRPr="00265BF6" w:rsidRDefault="00B65266" w:rsidP="00B652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B65266" w:rsidRPr="00265BF6" w:rsidRDefault="00B65266" w:rsidP="00B65266">
      <w:pPr>
        <w:numPr>
          <w:ilvl w:val="0"/>
          <w:numId w:val="25"/>
        </w:numPr>
        <w:spacing w:after="0" w:line="240" w:lineRule="auto"/>
        <w:ind w:left="426" w:firstLine="0"/>
        <w:contextualSpacing/>
        <w:jc w:val="both"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Требования к гарантийному сроку услуги и (или) объему предоставления гарантий их качества:</w:t>
      </w:r>
    </w:p>
    <w:p w:rsidR="00B65266" w:rsidRPr="00265BF6" w:rsidRDefault="00B65266" w:rsidP="00B65266">
      <w:pPr>
        <w:pStyle w:val="3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B65266" w:rsidRPr="00265BF6" w:rsidRDefault="00B65266" w:rsidP="00B65266">
      <w:pPr>
        <w:pStyle w:val="3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265BF6">
        <w:rPr>
          <w:rFonts w:ascii="Tahoma" w:hAnsi="Tahoma" w:cs="Tahoma"/>
          <w:b w:val="0"/>
          <w:bCs w:val="0"/>
          <w:color w:val="auto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12 (двенадцати) месяцев с момента приемки результата Услуг.</w:t>
      </w:r>
    </w:p>
    <w:p w:rsidR="00B65266" w:rsidRPr="00265BF6" w:rsidRDefault="00B65266" w:rsidP="00B65266">
      <w:pPr>
        <w:pStyle w:val="3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426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265BF6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B65266" w:rsidRPr="00265BF6" w:rsidRDefault="00B65266" w:rsidP="00B65266">
      <w:pPr>
        <w:pStyle w:val="af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В случае отступления от условий Договора или выявления недостатков, Заказчик вправе по своему выбору:</w:t>
      </w:r>
    </w:p>
    <w:p w:rsidR="00B65266" w:rsidRPr="00265BF6" w:rsidRDefault="00B65266" w:rsidP="00B6526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потребовать от Исполнителя безвозмездного устранения недостатков;</w:t>
      </w:r>
    </w:p>
    <w:p w:rsidR="00B65266" w:rsidRPr="00265BF6" w:rsidRDefault="00B65266" w:rsidP="00B6526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потребовать от Исполнителя соразмерного уменьшения Цены Услуг;</w:t>
      </w:r>
    </w:p>
    <w:p w:rsidR="00B65266" w:rsidRPr="00265BF6" w:rsidRDefault="00B65266" w:rsidP="00B6526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  <w:szCs w:val="20"/>
        </w:rPr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B65266" w:rsidRPr="00265BF6" w:rsidRDefault="00B65266" w:rsidP="00B65266">
      <w:pPr>
        <w:spacing w:after="0" w:line="240" w:lineRule="auto"/>
        <w:jc w:val="both"/>
        <w:rPr>
          <w:rFonts w:ascii="Tahoma" w:hAnsi="Tahoma" w:cs="Tahoma"/>
        </w:rPr>
      </w:pPr>
    </w:p>
    <w:p w:rsidR="00B65266" w:rsidRPr="00265BF6" w:rsidRDefault="00B65266" w:rsidP="00B65266">
      <w:pPr>
        <w:numPr>
          <w:ilvl w:val="0"/>
          <w:numId w:val="25"/>
        </w:numPr>
        <w:spacing w:after="0" w:line="240" w:lineRule="auto"/>
        <w:ind w:left="426" w:firstLine="0"/>
        <w:contextualSpacing/>
        <w:rPr>
          <w:rFonts w:ascii="Tahoma" w:hAnsi="Tahoma" w:cs="Tahoma"/>
          <w:b/>
        </w:rPr>
      </w:pPr>
      <w:r w:rsidRPr="00265BF6">
        <w:rPr>
          <w:rFonts w:ascii="Tahoma" w:hAnsi="Tahoma" w:cs="Tahoma"/>
          <w:b/>
        </w:rPr>
        <w:t>Информационная поддержка:</w:t>
      </w:r>
    </w:p>
    <w:p w:rsidR="00B65266" w:rsidRPr="00265BF6" w:rsidRDefault="00B65266" w:rsidP="00B65266">
      <w:pPr>
        <w:spacing w:after="0" w:line="240" w:lineRule="auto"/>
        <w:ind w:left="426"/>
        <w:jc w:val="both"/>
        <w:rPr>
          <w:rFonts w:ascii="Tahoma" w:hAnsi="Tahoma" w:cs="Tahoma"/>
        </w:rPr>
      </w:pPr>
      <w:r w:rsidRPr="00265BF6">
        <w:rPr>
          <w:rFonts w:ascii="Tahoma" w:hAnsi="Tahoma" w:cs="Tahoma"/>
        </w:rPr>
        <w:t>Исполнитель должен обеспечить непрерывную службу технической поддержки, отвечающую на вопросы по эксплуатации, модернизации оборудования, диагностике и локализации неисправностей. Связь со службой технической поддержки должна быть организована следующими способами:</w:t>
      </w:r>
    </w:p>
    <w:p w:rsidR="00B65266" w:rsidRPr="00265BF6" w:rsidRDefault="00B65266" w:rsidP="00B65266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</w:rPr>
      </w:pPr>
      <w:r w:rsidRPr="00265BF6">
        <w:rPr>
          <w:rFonts w:ascii="Tahoma" w:hAnsi="Tahoma" w:cs="Tahoma"/>
        </w:rPr>
        <w:t>•</w:t>
      </w:r>
      <w:r w:rsidRPr="00265BF6">
        <w:rPr>
          <w:rFonts w:ascii="Tahoma" w:hAnsi="Tahoma" w:cs="Tahoma"/>
        </w:rPr>
        <w:tab/>
        <w:t>по телефонному номеру;</w:t>
      </w:r>
    </w:p>
    <w:p w:rsidR="00B65266" w:rsidRPr="00265BF6" w:rsidRDefault="00B65266" w:rsidP="00B65266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</w:rPr>
      </w:pPr>
      <w:r w:rsidRPr="00265BF6">
        <w:rPr>
          <w:rFonts w:ascii="Tahoma" w:hAnsi="Tahoma" w:cs="Tahoma"/>
        </w:rPr>
        <w:t>•</w:t>
      </w:r>
      <w:r w:rsidRPr="00265BF6">
        <w:rPr>
          <w:rFonts w:ascii="Tahoma" w:hAnsi="Tahoma" w:cs="Tahoma"/>
        </w:rPr>
        <w:tab/>
        <w:t>электронной почтой.</w:t>
      </w:r>
    </w:p>
    <w:p w:rsidR="004667EC" w:rsidRPr="00265BF6" w:rsidRDefault="00B65266" w:rsidP="00E3735E">
      <w:pPr>
        <w:widowControl w:val="0"/>
        <w:spacing w:after="0" w:line="240" w:lineRule="auto"/>
        <w:ind w:left="426"/>
        <w:jc w:val="both"/>
        <w:outlineLvl w:val="0"/>
        <w:rPr>
          <w:rFonts w:ascii="Tahoma" w:hAnsi="Tahoma" w:cs="Tahoma"/>
          <w:szCs w:val="20"/>
        </w:rPr>
      </w:pPr>
      <w:r w:rsidRPr="00265BF6">
        <w:rPr>
          <w:rFonts w:ascii="Tahoma" w:hAnsi="Tahoma" w:cs="Tahoma"/>
        </w:rPr>
        <w:t>В случае изменения данных методов оповещения необходимо за 5 (пять) дней до их изменения информировать об этом Заказчика.</w:t>
      </w:r>
    </w:p>
    <w:tbl>
      <w:tblPr>
        <w:tblpPr w:leftFromText="180" w:rightFromText="180" w:vertAnchor="text" w:horzAnchor="margin" w:tblpY="678"/>
        <w:tblW w:w="21019" w:type="dxa"/>
        <w:tblLook w:val="00A0" w:firstRow="1" w:lastRow="0" w:firstColumn="1" w:lastColumn="0" w:noHBand="0" w:noVBand="0"/>
      </w:tblPr>
      <w:tblGrid>
        <w:gridCol w:w="6060"/>
        <w:gridCol w:w="4538"/>
        <w:gridCol w:w="6060"/>
        <w:gridCol w:w="4361"/>
      </w:tblGrid>
      <w:tr w:rsidR="00265BF6" w:rsidRPr="00265BF6" w:rsidTr="00C66383">
        <w:tc>
          <w:tcPr>
            <w:tcW w:w="6060" w:type="dxa"/>
          </w:tcPr>
          <w:p w:rsidR="00E3735E" w:rsidRPr="00265BF6" w:rsidRDefault="00E3735E" w:rsidP="00C66383">
            <w:pPr>
              <w:snapToGrid w:val="0"/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265BF6">
              <w:rPr>
                <w:rFonts w:ascii="Tahoma" w:hAnsi="Tahoma" w:cs="Tahoma"/>
                <w:b/>
              </w:rPr>
              <w:t>Заказчик</w:t>
            </w:r>
            <w:r w:rsidRPr="00265BF6">
              <w:rPr>
                <w:rFonts w:ascii="Tahoma" w:hAnsi="Tahoma" w:cs="Tahoma"/>
                <w:b/>
                <w:lang w:val="en-US"/>
              </w:rPr>
              <w:t>:</w:t>
            </w:r>
          </w:p>
          <w:p w:rsidR="00E3735E" w:rsidRPr="00265BF6" w:rsidRDefault="00E3735E" w:rsidP="00C66383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538" w:type="dxa"/>
          </w:tcPr>
          <w:p w:rsidR="00E3735E" w:rsidRPr="00265BF6" w:rsidRDefault="00E3735E" w:rsidP="00C66383">
            <w:pPr>
              <w:snapToGrid w:val="0"/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265BF6">
              <w:rPr>
                <w:rFonts w:ascii="Tahoma" w:hAnsi="Tahoma" w:cs="Tahoma"/>
                <w:b/>
              </w:rPr>
              <w:t>Исполнитель</w:t>
            </w:r>
            <w:r w:rsidRPr="00265BF6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6060" w:type="dxa"/>
          </w:tcPr>
          <w:p w:rsidR="00E3735E" w:rsidRPr="00265BF6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265BF6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265BF6" w:rsidRPr="00265BF6" w:rsidTr="00C66383">
        <w:tc>
          <w:tcPr>
            <w:tcW w:w="6060" w:type="dxa"/>
          </w:tcPr>
          <w:p w:rsidR="00E3735E" w:rsidRPr="00265BF6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4538" w:type="dxa"/>
          </w:tcPr>
          <w:p w:rsidR="00E3735E" w:rsidRPr="00265BF6" w:rsidRDefault="00E3735E" w:rsidP="00C66383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060" w:type="dxa"/>
          </w:tcPr>
          <w:p w:rsidR="00E3735E" w:rsidRPr="00265BF6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265BF6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265BF6" w:rsidRPr="00265BF6" w:rsidTr="00C66383">
        <w:tc>
          <w:tcPr>
            <w:tcW w:w="6060" w:type="dxa"/>
          </w:tcPr>
          <w:p w:rsidR="00E3735E" w:rsidRPr="00265BF6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  <w:b/>
              </w:rPr>
            </w:pPr>
            <w:r w:rsidRPr="00265BF6">
              <w:rPr>
                <w:rFonts w:ascii="Tahoma" w:hAnsi="Tahoma" w:cs="Tahoma"/>
                <w:b/>
              </w:rPr>
              <w:t>_________________</w:t>
            </w:r>
            <w:r w:rsidRPr="00265BF6">
              <w:rPr>
                <w:rFonts w:ascii="Tahoma" w:hAnsi="Tahoma" w:cs="Tahoma"/>
              </w:rPr>
              <w:t xml:space="preserve">  /Е.Н. Борисова/</w:t>
            </w:r>
          </w:p>
        </w:tc>
        <w:tc>
          <w:tcPr>
            <w:tcW w:w="4538" w:type="dxa"/>
          </w:tcPr>
          <w:p w:rsidR="00E3735E" w:rsidRPr="00265BF6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  <w:b/>
              </w:rPr>
            </w:pPr>
            <w:r w:rsidRPr="00265BF6">
              <w:rPr>
                <w:rFonts w:ascii="Tahoma" w:hAnsi="Tahoma" w:cs="Tahoma"/>
                <w:b/>
              </w:rPr>
              <w:t xml:space="preserve">__________________  </w:t>
            </w:r>
            <w:r w:rsidRPr="00265BF6">
              <w:rPr>
                <w:rFonts w:ascii="Tahoma" w:hAnsi="Tahoma" w:cs="Tahoma"/>
                <w:sz w:val="18"/>
                <w:szCs w:val="18"/>
              </w:rPr>
              <w:t xml:space="preserve"> /</w:t>
            </w:r>
            <w:r w:rsidR="00254684" w:rsidRPr="00265BF6">
              <w:rPr>
                <w:rFonts w:ascii="Tahoma" w:hAnsi="Tahoma" w:cs="Tahoma"/>
                <w:sz w:val="18"/>
                <w:szCs w:val="18"/>
              </w:rPr>
              <w:t xml:space="preserve">                   </w:t>
            </w:r>
            <w:r w:rsidRPr="00265BF6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6060" w:type="dxa"/>
          </w:tcPr>
          <w:p w:rsidR="00E3735E" w:rsidRPr="00265BF6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265BF6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265BF6" w:rsidRPr="00265BF6" w:rsidTr="00C66383">
        <w:tc>
          <w:tcPr>
            <w:tcW w:w="6060" w:type="dxa"/>
          </w:tcPr>
          <w:p w:rsidR="00E3735E" w:rsidRPr="00265BF6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</w:rPr>
            </w:pPr>
            <w:r w:rsidRPr="00265BF6">
              <w:rPr>
                <w:rFonts w:ascii="Tahoma" w:hAnsi="Tahoma" w:cs="Tahoma"/>
              </w:rPr>
              <w:t>М.П.</w:t>
            </w:r>
          </w:p>
        </w:tc>
        <w:tc>
          <w:tcPr>
            <w:tcW w:w="4538" w:type="dxa"/>
          </w:tcPr>
          <w:p w:rsidR="00E3735E" w:rsidRPr="00265BF6" w:rsidRDefault="00E3735E" w:rsidP="00C66383">
            <w:pPr>
              <w:keepNext/>
              <w:spacing w:after="0" w:line="240" w:lineRule="auto"/>
              <w:jc w:val="both"/>
              <w:outlineLvl w:val="1"/>
              <w:rPr>
                <w:rFonts w:ascii="Tahoma" w:hAnsi="Tahoma" w:cs="Tahoma"/>
              </w:rPr>
            </w:pPr>
            <w:r w:rsidRPr="00265BF6">
              <w:rPr>
                <w:rFonts w:ascii="Tahoma" w:hAnsi="Tahoma" w:cs="Tahoma"/>
              </w:rPr>
              <w:t>М.П.</w:t>
            </w:r>
          </w:p>
        </w:tc>
        <w:tc>
          <w:tcPr>
            <w:tcW w:w="6060" w:type="dxa"/>
          </w:tcPr>
          <w:p w:rsidR="00E3735E" w:rsidRPr="00265BF6" w:rsidRDefault="00E3735E" w:rsidP="00C6638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361" w:type="dxa"/>
          </w:tcPr>
          <w:p w:rsidR="00E3735E" w:rsidRPr="00265BF6" w:rsidRDefault="00E3735E" w:rsidP="00C66383">
            <w:pPr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</w:tbl>
    <w:p w:rsidR="004667EC" w:rsidRPr="00265BF6" w:rsidRDefault="004667EC"/>
    <w:p w:rsidR="004667EC" w:rsidRPr="00265BF6" w:rsidRDefault="004667EC"/>
    <w:p w:rsidR="00254684" w:rsidRPr="00265BF6" w:rsidRDefault="00254684" w:rsidP="00150E40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i/>
          <w:sz w:val="18"/>
          <w:szCs w:val="18"/>
          <w:lang w:eastAsia="ar-SA"/>
        </w:rPr>
        <w:lastRenderedPageBreak/>
        <w:t>Приложение № 2</w:t>
      </w:r>
    </w:p>
    <w:p w:rsidR="00254684" w:rsidRPr="00265BF6" w:rsidRDefault="00254684" w:rsidP="00254684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к Договору _____________ </w:t>
      </w:r>
    </w:p>
    <w:p w:rsidR="00254684" w:rsidRPr="00265BF6" w:rsidRDefault="00254684" w:rsidP="00254684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proofErr w:type="gramStart"/>
      <w:r w:rsidRPr="00265BF6">
        <w:rPr>
          <w:rFonts w:ascii="Tahoma" w:eastAsia="Times New Roman" w:hAnsi="Tahoma" w:cs="Tahoma"/>
          <w:i/>
          <w:sz w:val="18"/>
          <w:szCs w:val="18"/>
          <w:lang w:eastAsia="ar-SA"/>
        </w:rPr>
        <w:t>от  _</w:t>
      </w:r>
      <w:proofErr w:type="gramEnd"/>
      <w:r w:rsidRPr="00265BF6">
        <w:rPr>
          <w:rFonts w:ascii="Tahoma" w:eastAsia="Times New Roman" w:hAnsi="Tahoma" w:cs="Tahoma"/>
          <w:i/>
          <w:sz w:val="18"/>
          <w:szCs w:val="18"/>
          <w:lang w:eastAsia="ar-SA"/>
        </w:rPr>
        <w:t>___   _______ 20__ г.</w:t>
      </w:r>
    </w:p>
    <w:p w:rsidR="00254684" w:rsidRPr="00265BF6" w:rsidRDefault="00254684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</w:p>
    <w:p w:rsidR="00254684" w:rsidRPr="00265BF6" w:rsidRDefault="00254684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  <w:r w:rsidRPr="00265BF6">
        <w:rPr>
          <w:rFonts w:ascii="Tahoma" w:eastAsia="Times New Roman" w:hAnsi="Tahoma" w:cs="Tahoma"/>
          <w:b/>
          <w:sz w:val="22"/>
          <w:lang w:eastAsia="ar-SA"/>
        </w:rPr>
        <w:t>Калькуляция стоимости услуг</w:t>
      </w:r>
    </w:p>
    <w:p w:rsidR="00254684" w:rsidRPr="00265BF6" w:rsidRDefault="00254684" w:rsidP="00254684">
      <w:pPr>
        <w:suppressAutoHyphens/>
        <w:spacing w:after="0" w:line="360" w:lineRule="atLeast"/>
        <w:jc w:val="center"/>
        <w:rPr>
          <w:rFonts w:ascii="Tahoma" w:eastAsia="Times New Roman" w:hAnsi="Tahoma" w:cs="Tahoma"/>
          <w:b/>
          <w:sz w:val="22"/>
          <w:lang w:eastAsia="ar-SA"/>
        </w:rPr>
      </w:pPr>
    </w:p>
    <w:tbl>
      <w:tblPr>
        <w:tblW w:w="10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1723"/>
        <w:gridCol w:w="1701"/>
        <w:gridCol w:w="2268"/>
      </w:tblGrid>
      <w:tr w:rsidR="00265BF6" w:rsidRPr="00265BF6" w:rsidTr="00C66383">
        <w:trPr>
          <w:trHeight w:val="315"/>
        </w:trPr>
        <w:tc>
          <w:tcPr>
            <w:tcW w:w="46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54684" w:rsidRPr="00265BF6" w:rsidRDefault="00254684" w:rsidP="00C66383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bCs/>
                <w:szCs w:val="20"/>
              </w:rPr>
              <w:t>Наименование</w:t>
            </w:r>
          </w:p>
        </w:tc>
        <w:tc>
          <w:tcPr>
            <w:tcW w:w="1723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54684" w:rsidRPr="00265BF6" w:rsidRDefault="00254684" w:rsidP="00C66383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bCs/>
                <w:szCs w:val="20"/>
              </w:rPr>
              <w:t>Цена (руб.), с НДС/без НДС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54684" w:rsidRPr="00265BF6" w:rsidRDefault="00254684" w:rsidP="00C66383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bCs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54684" w:rsidRPr="00265BF6" w:rsidRDefault="00254684" w:rsidP="00C66383">
            <w:pPr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bCs/>
                <w:szCs w:val="20"/>
              </w:rPr>
              <w:t>Сумма (руб.), с НДС/ без НДС</w:t>
            </w:r>
          </w:p>
        </w:tc>
      </w:tr>
      <w:tr w:rsidR="00265BF6" w:rsidRPr="00265BF6" w:rsidTr="00C66383">
        <w:trPr>
          <w:trHeight w:val="315"/>
        </w:trPr>
        <w:tc>
          <w:tcPr>
            <w:tcW w:w="464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752D" w:rsidRPr="00265BF6" w:rsidRDefault="000E752D" w:rsidP="000E752D">
            <w:pPr>
              <w:pStyle w:val="3"/>
              <w:rPr>
                <w:b w:val="0"/>
                <w:color w:val="auto"/>
              </w:rPr>
            </w:pPr>
            <w:r w:rsidRPr="00265BF6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</w:rPr>
              <w:t>Техническое  обслуживание 1 ККТ  (1 раз в месяц) за 12 месяцев (кроме Воркутинского и Интинского филиалов)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40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265BF6" w:rsidRPr="00265BF6" w:rsidTr="00C66383">
        <w:trPr>
          <w:trHeight w:val="315"/>
        </w:trPr>
        <w:tc>
          <w:tcPr>
            <w:tcW w:w="464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752D" w:rsidRPr="00265BF6" w:rsidRDefault="000E752D" w:rsidP="000E752D">
            <w:pPr>
              <w:widowControl w:val="0"/>
              <w:rPr>
                <w:rFonts w:ascii="Calibri" w:hAnsi="Calibri"/>
              </w:rPr>
            </w:pPr>
            <w:r w:rsidRPr="00265BF6">
              <w:rPr>
                <w:rFonts w:cstheme="minorHAnsi"/>
              </w:rPr>
              <w:t xml:space="preserve">Замена блока фискального накопителя сроком службы не менее 15 месяцев </w:t>
            </w:r>
            <w:r w:rsidRPr="00265BF6">
              <w:rPr>
                <w:rFonts w:cstheme="minorHAnsi"/>
                <w:szCs w:val="20"/>
              </w:rPr>
              <w:t>(кроме Воркутинского и Интинского филиалов)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46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265BF6" w:rsidRPr="00265BF6" w:rsidTr="00C66383">
        <w:trPr>
          <w:trHeight w:val="315"/>
        </w:trPr>
        <w:tc>
          <w:tcPr>
            <w:tcW w:w="464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752D" w:rsidRPr="00265BF6" w:rsidRDefault="000E752D" w:rsidP="000E752D">
            <w:pPr>
              <w:widowControl w:val="0"/>
              <w:ind w:left="-54" w:firstLine="54"/>
              <w:rPr>
                <w:rFonts w:ascii="Calibri" w:hAnsi="Calibri"/>
              </w:rPr>
            </w:pPr>
            <w:r w:rsidRPr="00265BF6">
              <w:rPr>
                <w:rFonts w:cstheme="minorHAnsi"/>
              </w:rPr>
              <w:t>Перерегистрация в ФНС (в том числе при замене фискального накопителя)  согласно требованиям 290-ФЗ от 03.07.2016 / снятие с учета в ФНС / постановка на учет в ФНС (на всей территории Республики Коми)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61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265BF6" w:rsidRPr="00265BF6" w:rsidTr="00C66383">
        <w:trPr>
          <w:trHeight w:val="778"/>
        </w:trPr>
        <w:tc>
          <w:tcPr>
            <w:tcW w:w="464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752D" w:rsidRPr="00265BF6" w:rsidRDefault="000E752D" w:rsidP="000E752D">
            <w:pPr>
              <w:widowControl w:val="0"/>
              <w:ind w:left="-54" w:firstLine="54"/>
              <w:rPr>
                <w:rFonts w:ascii="Calibri" w:hAnsi="Calibri"/>
              </w:rPr>
            </w:pPr>
            <w:r w:rsidRPr="00265BF6">
              <w:rPr>
                <w:rFonts w:cstheme="minorHAnsi"/>
              </w:rPr>
              <w:t>Подключение ККТ на срок не менее 15 месяцев к Оператору фискальных данных «</w:t>
            </w:r>
            <w:proofErr w:type="spellStart"/>
            <w:r w:rsidRPr="00265BF6">
              <w:rPr>
                <w:rFonts w:cstheme="minorHAnsi"/>
              </w:rPr>
              <w:t>Такском</w:t>
            </w:r>
            <w:proofErr w:type="spellEnd"/>
            <w:r w:rsidRPr="00265BF6">
              <w:rPr>
                <w:rFonts w:cstheme="minorHAnsi"/>
              </w:rPr>
              <w:t>» (Лицензия на использование ККТ с кодом активации) для передачи данных в ФНС (на всей территории Республики Коми)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55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265BF6" w:rsidRPr="00265BF6" w:rsidTr="00C66383">
        <w:trPr>
          <w:trHeight w:val="315"/>
        </w:trPr>
        <w:tc>
          <w:tcPr>
            <w:tcW w:w="464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752D" w:rsidRPr="00265BF6" w:rsidRDefault="000E752D" w:rsidP="000E752D">
            <w:pPr>
              <w:widowControl w:val="0"/>
              <w:ind w:left="-54" w:firstLine="54"/>
              <w:rPr>
                <w:rFonts w:ascii="Calibri" w:hAnsi="Calibri"/>
              </w:rPr>
            </w:pPr>
            <w:r w:rsidRPr="00265BF6">
              <w:rPr>
                <w:rFonts w:cstheme="minorHAnsi"/>
              </w:rPr>
              <w:t>Закупка и установка на ККТ пакета обновления лицензии и прошивки (на всей территории Республики Коми)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jc w:val="center"/>
              <w:rPr>
                <w:rFonts w:ascii="Calibri" w:hAnsi="Calibri" w:cs="Times New Roman"/>
                <w:lang w:val="en-US"/>
              </w:rPr>
            </w:pPr>
            <w:r w:rsidRPr="00265BF6">
              <w:rPr>
                <w:rFonts w:ascii="Calibri" w:hAnsi="Calibri" w:cs="Times New Roman"/>
                <w:lang w:val="en-US"/>
              </w:rPr>
              <w:t>43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265BF6" w:rsidRPr="00265BF6" w:rsidTr="00C66383">
        <w:trPr>
          <w:trHeight w:val="315"/>
        </w:trPr>
        <w:tc>
          <w:tcPr>
            <w:tcW w:w="464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rPr>
                <w:rFonts w:ascii="Calibri" w:hAnsi="Calibri"/>
              </w:rPr>
            </w:pPr>
            <w:r w:rsidRPr="00265BF6">
              <w:rPr>
                <w:rFonts w:cstheme="minorHAnsi"/>
              </w:rPr>
              <w:t>Подключение пакета «10 000 SMS» для отправки электронных чеков населению при оплате услуг АО «Коми энергосбытовая компания» онлайн (на всей территории Республики Коми)</w:t>
            </w:r>
          </w:p>
        </w:tc>
        <w:tc>
          <w:tcPr>
            <w:tcW w:w="1723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E752D" w:rsidRPr="00265BF6" w:rsidRDefault="000E752D" w:rsidP="000E752D">
            <w:pPr>
              <w:widowControl w:val="0"/>
              <w:jc w:val="center"/>
              <w:rPr>
                <w:rFonts w:ascii="Calibri" w:hAnsi="Calibri" w:cs="Times New Roman"/>
              </w:rPr>
            </w:pPr>
            <w:r w:rsidRPr="00265BF6">
              <w:rPr>
                <w:rFonts w:ascii="Calibri" w:hAnsi="Calibri" w:cs="Times New Roman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E752D" w:rsidRPr="00265BF6" w:rsidRDefault="000E752D" w:rsidP="000E752D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265BF6" w:rsidRPr="00265BF6" w:rsidTr="00C66383">
        <w:trPr>
          <w:trHeight w:val="315"/>
        </w:trPr>
        <w:tc>
          <w:tcPr>
            <w:tcW w:w="8072" w:type="dxa"/>
            <w:gridSpan w:val="3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54684" w:rsidRPr="00265BF6" w:rsidRDefault="00254684" w:rsidP="00C66383">
            <w:pPr>
              <w:jc w:val="right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265BF6">
              <w:rPr>
                <w:rFonts w:ascii="Tahoma" w:eastAsia="Times New Roman" w:hAnsi="Tahoma" w:cs="Tahoma"/>
                <w:b/>
                <w:bCs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54684" w:rsidRPr="00265BF6" w:rsidRDefault="00254684" w:rsidP="00C66383">
            <w:pPr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:rsidR="00254684" w:rsidRPr="00265BF6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254684" w:rsidRPr="00265BF6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Cs w:val="20"/>
          <w:lang w:eastAsia="ar-SA"/>
        </w:rPr>
      </w:pPr>
    </w:p>
    <w:p w:rsidR="00254684" w:rsidRPr="00265BF6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b/>
          <w:szCs w:val="20"/>
          <w:lang w:eastAsia="ar-SA"/>
        </w:rPr>
      </w:pPr>
      <w:proofErr w:type="gramStart"/>
      <w:r w:rsidRPr="00265BF6">
        <w:rPr>
          <w:rFonts w:ascii="Tahoma" w:eastAsia="Times New Roman" w:hAnsi="Tahoma" w:cs="Tahoma"/>
          <w:b/>
          <w:szCs w:val="20"/>
          <w:lang w:eastAsia="ar-SA"/>
        </w:rPr>
        <w:t xml:space="preserve">Заказчик:   </w:t>
      </w:r>
      <w:proofErr w:type="gramEnd"/>
      <w:r w:rsidRPr="00265BF6">
        <w:rPr>
          <w:rFonts w:ascii="Tahoma" w:eastAsia="Times New Roman" w:hAnsi="Tahoma" w:cs="Tahoma"/>
          <w:b/>
          <w:szCs w:val="20"/>
          <w:lang w:eastAsia="ar-SA"/>
        </w:rPr>
        <w:t xml:space="preserve">                                                                                                 Исполнитель:</w:t>
      </w:r>
    </w:p>
    <w:p w:rsidR="00254684" w:rsidRPr="00265BF6" w:rsidRDefault="00254684" w:rsidP="00254684">
      <w:pPr>
        <w:tabs>
          <w:tab w:val="left" w:pos="6885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254684" w:rsidRPr="00265BF6" w:rsidRDefault="00254684" w:rsidP="00254684">
      <w:pPr>
        <w:tabs>
          <w:tab w:val="left" w:pos="6885"/>
        </w:tabs>
        <w:spacing w:after="0" w:line="240" w:lineRule="auto"/>
        <w:rPr>
          <w:rFonts w:ascii="Tahoma" w:eastAsia="Calibri" w:hAnsi="Tahoma" w:cs="Tahoma"/>
          <w:b/>
          <w:spacing w:val="1"/>
          <w:sz w:val="18"/>
          <w:szCs w:val="18"/>
          <w:lang w:eastAsia="en-US"/>
        </w:rPr>
      </w:pPr>
    </w:p>
    <w:p w:rsidR="00254684" w:rsidRPr="00265BF6" w:rsidRDefault="00254684" w:rsidP="0025468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tab/>
      </w:r>
      <w:r w:rsidRPr="00265BF6">
        <w:rPr>
          <w:rFonts w:ascii="Tahoma" w:eastAsia="Times New Roman" w:hAnsi="Tahoma" w:cs="Tahoma"/>
          <w:sz w:val="18"/>
          <w:szCs w:val="18"/>
          <w:lang w:eastAsia="ar-SA"/>
        </w:rPr>
        <w:tab/>
      </w:r>
    </w:p>
    <w:p w:rsidR="00254684" w:rsidRPr="00265BF6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t xml:space="preserve">____________ / </w:t>
      </w:r>
      <w:r w:rsidRPr="00265BF6">
        <w:rPr>
          <w:rFonts w:ascii="Tahoma" w:eastAsia="Times New Roman" w:hAnsi="Tahoma" w:cs="Tahoma"/>
          <w:szCs w:val="20"/>
          <w:lang w:eastAsia="ar-SA"/>
        </w:rPr>
        <w:t xml:space="preserve">Е.Н. Борисова </w:t>
      </w:r>
      <w:r w:rsidRPr="00265BF6">
        <w:rPr>
          <w:rFonts w:ascii="Tahoma" w:eastAsia="Times New Roman" w:hAnsi="Tahoma" w:cs="Tahoma"/>
          <w:sz w:val="18"/>
          <w:szCs w:val="18"/>
          <w:lang w:eastAsia="ar-SA"/>
        </w:rPr>
        <w:t xml:space="preserve">/                                                                      ______________   </w:t>
      </w:r>
      <w:r w:rsidRPr="00265BF6">
        <w:rPr>
          <w:rFonts w:ascii="Tahoma" w:hAnsi="Tahoma" w:cs="Tahoma"/>
          <w:sz w:val="18"/>
          <w:szCs w:val="18"/>
        </w:rPr>
        <w:t>/                       /</w:t>
      </w:r>
    </w:p>
    <w:p w:rsidR="00254684" w:rsidRPr="00265BF6" w:rsidRDefault="00254684" w:rsidP="00254684">
      <w:pPr>
        <w:suppressAutoHyphens/>
        <w:spacing w:after="0" w:line="360" w:lineRule="atLeast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t>М.П.                                                                                                   М.П.</w:t>
      </w:r>
    </w:p>
    <w:p w:rsidR="004667EC" w:rsidRPr="00265BF6" w:rsidRDefault="004667EC"/>
    <w:p w:rsidR="004667EC" w:rsidRPr="00265BF6" w:rsidRDefault="004667EC"/>
    <w:p w:rsidR="004667EC" w:rsidRPr="00265BF6" w:rsidRDefault="004667EC"/>
    <w:p w:rsidR="000E752D" w:rsidRPr="00265BF6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  <w:sectPr w:rsidR="000E752D" w:rsidRPr="00265BF6" w:rsidSect="00636466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7" w:h="16839" w:code="1"/>
          <w:pgMar w:top="254" w:right="567" w:bottom="851" w:left="1276" w:header="279" w:footer="146" w:gutter="0"/>
          <w:cols w:space="720"/>
          <w:titlePg/>
          <w:docGrid w:linePitch="360"/>
        </w:sectPr>
      </w:pPr>
    </w:p>
    <w:p w:rsidR="000E752D" w:rsidRPr="00265BF6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lastRenderedPageBreak/>
        <w:t>Приложение № 3</w:t>
      </w:r>
    </w:p>
    <w:p w:rsidR="000E752D" w:rsidRPr="00265BF6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t xml:space="preserve">к Договору _______________ </w:t>
      </w:r>
    </w:p>
    <w:p w:rsidR="000E752D" w:rsidRPr="00265BF6" w:rsidRDefault="000E752D" w:rsidP="000E752D">
      <w:pPr>
        <w:suppressAutoHyphens/>
        <w:spacing w:after="0" w:line="240" w:lineRule="auto"/>
        <w:jc w:val="right"/>
        <w:rPr>
          <w:rFonts w:ascii="Tahoma" w:eastAsia="Times New Roman" w:hAnsi="Tahoma" w:cs="Tahoma"/>
          <w:i/>
          <w:sz w:val="18"/>
          <w:szCs w:val="18"/>
          <w:lang w:eastAsia="ar-SA"/>
        </w:rPr>
      </w:pPr>
      <w:r w:rsidRPr="00265BF6">
        <w:rPr>
          <w:rFonts w:ascii="Tahoma" w:eastAsia="Times New Roman" w:hAnsi="Tahoma" w:cs="Tahoma"/>
          <w:sz w:val="18"/>
          <w:szCs w:val="18"/>
          <w:lang w:eastAsia="ar-SA"/>
        </w:rPr>
        <w:t>от «___» __________ 20__ г.</w:t>
      </w:r>
    </w:p>
    <w:p w:rsidR="000E752D" w:rsidRPr="00265BF6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</w:p>
    <w:p w:rsidR="000E752D" w:rsidRPr="00265BF6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  <w:r w:rsidRPr="00265BF6">
        <w:rPr>
          <w:rFonts w:ascii="Tahoma" w:eastAsiaTheme="minorHAnsi" w:hAnsi="Tahoma" w:cs="Tahoma"/>
          <w:b/>
          <w:szCs w:val="20"/>
          <w:lang w:eastAsia="en-US"/>
        </w:rPr>
        <w:t>Форма предоставления информации о цепочке собственников (бенефициарах)</w:t>
      </w:r>
    </w:p>
    <w:p w:rsidR="000E752D" w:rsidRPr="00265BF6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</w:p>
    <w:p w:rsidR="000E752D" w:rsidRPr="00265BF6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</w:p>
    <w:p w:rsidR="000E752D" w:rsidRPr="00265BF6" w:rsidRDefault="000E752D" w:rsidP="000E752D">
      <w:pPr>
        <w:spacing w:after="0" w:line="240" w:lineRule="auto"/>
        <w:jc w:val="center"/>
        <w:rPr>
          <w:rFonts w:ascii="Tahoma" w:eastAsiaTheme="minorHAnsi" w:hAnsi="Tahoma" w:cs="Tahoma"/>
          <w:b/>
          <w:szCs w:val="20"/>
          <w:lang w:eastAsia="en-US"/>
        </w:rPr>
      </w:pPr>
      <w:r w:rsidRPr="00265BF6">
        <w:rPr>
          <w:rFonts w:ascii="Tahoma" w:eastAsiaTheme="minorHAns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0E752D" w:rsidRPr="00265BF6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lang w:eastAsia="en-US"/>
        </w:rPr>
      </w:pPr>
    </w:p>
    <w:tbl>
      <w:tblPr>
        <w:tblW w:w="149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1268"/>
        <w:gridCol w:w="2410"/>
        <w:gridCol w:w="2977"/>
        <w:gridCol w:w="3260"/>
        <w:gridCol w:w="2835"/>
      </w:tblGrid>
      <w:tr w:rsidR="00265BF6" w:rsidRPr="00265BF6" w:rsidTr="00C66383">
        <w:trPr>
          <w:trHeight w:val="334"/>
        </w:trPr>
        <w:tc>
          <w:tcPr>
            <w:tcW w:w="3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114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265BF6" w:rsidRPr="00265BF6" w:rsidTr="00C66383">
        <w:tc>
          <w:tcPr>
            <w:tcW w:w="1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265BF6" w:rsidRPr="00265BF6" w:rsidTr="00C66383">
        <w:tc>
          <w:tcPr>
            <w:tcW w:w="1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65BF6" w:rsidRPr="00265BF6" w:rsidTr="00C66383">
        <w:trPr>
          <w:trHeight w:val="557"/>
        </w:trPr>
        <w:tc>
          <w:tcPr>
            <w:tcW w:w="1499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65BF6" w:rsidRPr="00265BF6" w:rsidTr="00C6638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 xml:space="preserve">Наименование/ФИО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Адрес места нахождения /</w:t>
            </w:r>
          </w:p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)</w:t>
            </w:r>
          </w:p>
        </w:tc>
      </w:tr>
      <w:tr w:rsidR="00265BF6" w:rsidRPr="00265BF6" w:rsidTr="00C6638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65BF6" w:rsidRPr="00265BF6" w:rsidTr="00C6638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65BF6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52D" w:rsidRPr="00265BF6" w:rsidRDefault="000E752D" w:rsidP="00C6638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65BF6" w:rsidRPr="00265BF6" w:rsidTr="00C66383">
        <w:tc>
          <w:tcPr>
            <w:tcW w:w="616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493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569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564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1268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3260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  <w:hideMark/>
          </w:tcPr>
          <w:p w:rsidR="000E752D" w:rsidRPr="00265BF6" w:rsidRDefault="000E752D" w:rsidP="00C66383">
            <w:pPr>
              <w:spacing w:after="0" w:line="240" w:lineRule="auto"/>
              <w:rPr>
                <w:rFonts w:ascii="Tahoma" w:eastAsia="Cambria" w:hAnsi="Tahoma" w:cs="Tahoma"/>
                <w:szCs w:val="20"/>
                <w:lang w:eastAsia="en-US"/>
              </w:rPr>
            </w:pPr>
          </w:p>
        </w:tc>
      </w:tr>
    </w:tbl>
    <w:p w:rsidR="000E752D" w:rsidRPr="00265BF6" w:rsidRDefault="000E752D" w:rsidP="000E752D">
      <w:pPr>
        <w:spacing w:after="0" w:line="240" w:lineRule="auto"/>
        <w:rPr>
          <w:rFonts w:ascii="Tahoma" w:eastAsia="Calibri" w:hAnsi="Tahoma" w:cs="Tahoma"/>
          <w:szCs w:val="20"/>
          <w:lang w:eastAsia="en-US"/>
        </w:rPr>
      </w:pPr>
    </w:p>
    <w:p w:rsidR="000E752D" w:rsidRPr="00265BF6" w:rsidRDefault="000E752D" w:rsidP="000E752D">
      <w:pPr>
        <w:spacing w:after="0" w:line="240" w:lineRule="auto"/>
        <w:rPr>
          <w:rFonts w:ascii="Tahoma" w:eastAsiaTheme="minorHAnsi" w:hAnsi="Tahoma" w:cs="Tahoma"/>
          <w:b/>
          <w:szCs w:val="20"/>
          <w:lang w:eastAsia="en-US"/>
        </w:rPr>
      </w:pPr>
      <w:r w:rsidRPr="00265BF6">
        <w:rPr>
          <w:rFonts w:ascii="Tahoma" w:eastAsiaTheme="minorHAnsi" w:hAnsi="Tahoma" w:cs="Tahoma"/>
          <w:b/>
          <w:szCs w:val="20"/>
          <w:lang w:eastAsia="en-US"/>
        </w:rPr>
        <w:t>Подпись уполномоченного представителя</w:t>
      </w:r>
    </w:p>
    <w:p w:rsidR="000E752D" w:rsidRPr="00265BF6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lang w:eastAsia="en-US"/>
        </w:rPr>
      </w:pPr>
    </w:p>
    <w:p w:rsidR="000E752D" w:rsidRPr="00265BF6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lang w:eastAsia="en-US"/>
        </w:rPr>
      </w:pPr>
      <w:r w:rsidRPr="00265BF6">
        <w:rPr>
          <w:rFonts w:ascii="Tahoma" w:eastAsiaTheme="minorHAnsi" w:hAnsi="Tahoma" w:cs="Tahoma"/>
          <w:szCs w:val="20"/>
          <w:lang w:eastAsia="en-US"/>
        </w:rPr>
        <w:t>___________________________________/__________________/</w:t>
      </w:r>
    </w:p>
    <w:p w:rsidR="000E752D" w:rsidRPr="00265BF6" w:rsidRDefault="000E752D" w:rsidP="000E752D">
      <w:pPr>
        <w:spacing w:after="0" w:line="240" w:lineRule="auto"/>
        <w:rPr>
          <w:rFonts w:ascii="Tahoma" w:eastAsiaTheme="minorHAnsi" w:hAnsi="Tahoma" w:cs="Tahoma"/>
          <w:szCs w:val="20"/>
          <w:vertAlign w:val="superscript"/>
          <w:lang w:eastAsia="en-US"/>
        </w:rPr>
      </w:pPr>
      <w:r w:rsidRPr="00265BF6">
        <w:rPr>
          <w:rFonts w:ascii="Tahoma" w:eastAsiaTheme="minorHAnsi" w:hAnsi="Tahoma" w:cs="Tahoma"/>
          <w:szCs w:val="20"/>
          <w:lang w:eastAsia="en-US"/>
        </w:rPr>
        <w:t xml:space="preserve">  М.П.                                                               </w:t>
      </w:r>
      <w:r w:rsidRPr="00265BF6">
        <w:rPr>
          <w:rFonts w:ascii="Tahoma" w:eastAsiaTheme="minorHAnsi" w:hAnsi="Tahoma" w:cs="Tahoma"/>
          <w:szCs w:val="20"/>
          <w:vertAlign w:val="superscript"/>
          <w:lang w:eastAsia="en-US"/>
        </w:rPr>
        <w:t>(РАСШИФРОВКА ПОДПИСИ)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404"/>
        <w:gridCol w:w="5794"/>
      </w:tblGrid>
      <w:tr w:rsidR="00265BF6" w:rsidRPr="00265BF6" w:rsidTr="00C66383">
        <w:trPr>
          <w:trHeight w:val="1920"/>
          <w:jc w:val="center"/>
        </w:trPr>
        <w:tc>
          <w:tcPr>
            <w:tcW w:w="6404" w:type="dxa"/>
            <w:shd w:val="clear" w:color="auto" w:fill="auto"/>
          </w:tcPr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b/>
                <w:szCs w:val="20"/>
                <w:lang w:eastAsia="en-US"/>
              </w:rPr>
              <w:t>Исполнитель:</w:t>
            </w: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b/>
                <w:szCs w:val="20"/>
                <w:lang w:eastAsia="en-US"/>
              </w:rPr>
              <w:t xml:space="preserve">_________________ </w:t>
            </w: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 xml:space="preserve">/ </w:t>
            </w:r>
            <w:r w:rsidR="00150E40" w:rsidRPr="00265BF6">
              <w:rPr>
                <w:rFonts w:ascii="Tahoma" w:eastAsiaTheme="minorHAnsi" w:hAnsi="Tahoma" w:cs="Tahoma"/>
                <w:szCs w:val="20"/>
                <w:lang w:eastAsia="en-US"/>
              </w:rPr>
              <w:t xml:space="preserve">                    </w:t>
            </w: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/</w:t>
            </w: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proofErr w:type="spellStart"/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м.п</w:t>
            </w:r>
            <w:proofErr w:type="spellEnd"/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.</w:t>
            </w:r>
          </w:p>
        </w:tc>
        <w:tc>
          <w:tcPr>
            <w:tcW w:w="5794" w:type="dxa"/>
            <w:shd w:val="clear" w:color="auto" w:fill="auto"/>
          </w:tcPr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b/>
                <w:szCs w:val="20"/>
                <w:lang w:eastAsia="en-US"/>
              </w:rPr>
              <w:t>Заказчик:</w:t>
            </w: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 xml:space="preserve">                ___________________ / Е.Н. Борисова /     </w:t>
            </w:r>
          </w:p>
          <w:p w:rsidR="000E752D" w:rsidRPr="00265BF6" w:rsidRDefault="000E752D" w:rsidP="00C66383">
            <w:pPr>
              <w:spacing w:after="120" w:line="240" w:lineRule="auto"/>
              <w:rPr>
                <w:rFonts w:ascii="Tahoma" w:eastAsiaTheme="minorHAnsi" w:hAnsi="Tahoma" w:cs="Tahoma"/>
                <w:b/>
                <w:szCs w:val="20"/>
                <w:lang w:eastAsia="en-US"/>
              </w:rPr>
            </w:pPr>
            <w:proofErr w:type="spellStart"/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>м.п</w:t>
            </w:r>
            <w:proofErr w:type="spellEnd"/>
            <w:r w:rsidRPr="00265BF6">
              <w:rPr>
                <w:rFonts w:ascii="Tahoma" w:eastAsiaTheme="minorHAnsi" w:hAnsi="Tahoma" w:cs="Tahoma"/>
                <w:szCs w:val="20"/>
                <w:lang w:eastAsia="en-US"/>
              </w:rPr>
              <w:t xml:space="preserve">.          </w:t>
            </w:r>
          </w:p>
        </w:tc>
      </w:tr>
    </w:tbl>
    <w:p w:rsidR="000E752D" w:rsidRPr="00265BF6" w:rsidRDefault="000E752D">
      <w:pPr>
        <w:sectPr w:rsidR="000E752D" w:rsidRPr="00265BF6" w:rsidSect="00150E40">
          <w:pgSz w:w="16839" w:h="11907" w:orient="landscape" w:code="1"/>
          <w:pgMar w:top="1276" w:right="1104" w:bottom="567" w:left="851" w:header="278" w:footer="147" w:gutter="0"/>
          <w:cols w:space="720"/>
          <w:titlePg/>
          <w:docGrid w:linePitch="360"/>
        </w:sectPr>
      </w:pPr>
    </w:p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p w:rsidR="004667EC" w:rsidRPr="00265BF6" w:rsidRDefault="004667EC"/>
    <w:sectPr w:rsidR="004667EC" w:rsidRPr="00265BF6" w:rsidSect="00636466"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383" w:rsidRDefault="00C66383" w:rsidP="00D622DB">
      <w:pPr>
        <w:spacing w:after="0" w:line="240" w:lineRule="auto"/>
      </w:pPr>
      <w:r>
        <w:separator/>
      </w:r>
    </w:p>
  </w:endnote>
  <w:endnote w:type="continuationSeparator" w:id="0">
    <w:p w:rsidR="00C66383" w:rsidRDefault="00C66383" w:rsidP="00D6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83" w:rsidRDefault="00C66383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C66383" w:rsidRDefault="00C6638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C66383" w:rsidRDefault="00C6638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93B">
          <w:rPr>
            <w:noProof/>
          </w:rPr>
          <w:t>20</w:t>
        </w:r>
        <w:r>
          <w:fldChar w:fldCharType="end"/>
        </w:r>
      </w:p>
    </w:sdtContent>
  </w:sdt>
  <w:p w:rsidR="00C66383" w:rsidRPr="00A625EE" w:rsidRDefault="00C66383" w:rsidP="00636466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83" w:rsidRDefault="00C66383" w:rsidP="00636466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383" w:rsidRDefault="00C66383" w:rsidP="00D622DB">
      <w:pPr>
        <w:spacing w:after="0" w:line="240" w:lineRule="auto"/>
      </w:pPr>
      <w:r>
        <w:separator/>
      </w:r>
    </w:p>
  </w:footnote>
  <w:footnote w:type="continuationSeparator" w:id="0">
    <w:p w:rsidR="00C66383" w:rsidRDefault="00C66383" w:rsidP="00D622DB">
      <w:pPr>
        <w:spacing w:after="0" w:line="240" w:lineRule="auto"/>
      </w:pPr>
      <w:r>
        <w:continuationSeparator/>
      </w:r>
    </w:p>
  </w:footnote>
  <w:footnote w:id="1">
    <w:p w:rsidR="00C66383" w:rsidRPr="00AB4142" w:rsidRDefault="00C66383" w:rsidP="00D622DB">
      <w:pPr>
        <w:pStyle w:val="ac"/>
        <w:jc w:val="both"/>
        <w:rPr>
          <w:rFonts w:ascii="Tahoma" w:hAnsi="Tahoma" w:cs="Tahoma"/>
          <w:i/>
          <w:sz w:val="16"/>
          <w:szCs w:val="16"/>
        </w:rPr>
      </w:pPr>
      <w:r w:rsidRPr="00AB4142">
        <w:rPr>
          <w:rStyle w:val="ae"/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Не рекомендуется изменять и/или исключать подпункты «б» и «в», при этом такое исключение не делает договор не типовым  </w:t>
      </w:r>
    </w:p>
  </w:footnote>
  <w:footnote w:id="2">
    <w:p w:rsidR="00C66383" w:rsidRPr="00AB4142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  <w:footnote w:id="3">
    <w:p w:rsidR="00C66383" w:rsidRPr="000D0523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0D0523">
        <w:rPr>
          <w:rStyle w:val="ae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данный пункт включается, если контрагент по договору работает с НДС</w:t>
      </w:r>
    </w:p>
  </w:footnote>
  <w:footnote w:id="4">
    <w:p w:rsidR="00C66383" w:rsidRPr="000D0523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0D0523">
        <w:rPr>
          <w:rStyle w:val="ae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Пункт применяется если услуги оказываются на территории ТЭЦ или иного объекта Заказчика</w:t>
      </w:r>
    </w:p>
  </w:footnote>
  <w:footnote w:id="5">
    <w:p w:rsidR="00C66383" w:rsidRPr="00750FD2" w:rsidRDefault="00C66383" w:rsidP="00D622DB">
      <w:pPr>
        <w:pStyle w:val="ac"/>
        <w:rPr>
          <w:rFonts w:ascii="Tahoma" w:hAnsi="Tahoma" w:cs="Tahoma"/>
          <w:sz w:val="16"/>
          <w:szCs w:val="16"/>
        </w:rPr>
      </w:pPr>
      <w:r w:rsidRPr="00750FD2">
        <w:rPr>
          <w:rStyle w:val="ae"/>
          <w:rFonts w:ascii="Tahoma" w:hAnsi="Tahoma" w:cs="Tahoma"/>
          <w:sz w:val="16"/>
          <w:szCs w:val="16"/>
        </w:rPr>
        <w:footnoteRef/>
      </w:r>
      <w:r w:rsidRPr="00750FD2">
        <w:rPr>
          <w:rFonts w:ascii="Tahoma" w:hAnsi="Tahoma" w:cs="Tahoma"/>
          <w:sz w:val="16"/>
          <w:szCs w:val="16"/>
        </w:rPr>
        <w:t xml:space="preserve"> Обязателен для применения в изложенной редакции в случаях, когда при исполнении Договора представители или иной персонал Исполнителя (в том числе привлеченные им субподрядчики соисполнители, субпоставщики и/или их работники) находятся на территории Заказчика (в </w:t>
      </w:r>
      <w:proofErr w:type="spellStart"/>
      <w:r w:rsidRPr="00750FD2">
        <w:rPr>
          <w:rFonts w:ascii="Tahoma" w:hAnsi="Tahoma" w:cs="Tahoma"/>
          <w:sz w:val="16"/>
          <w:szCs w:val="16"/>
        </w:rPr>
        <w:t>т.ч</w:t>
      </w:r>
      <w:proofErr w:type="spellEnd"/>
      <w:r w:rsidRPr="00750FD2">
        <w:rPr>
          <w:rFonts w:ascii="Tahoma" w:hAnsi="Tahoma" w:cs="Tahoma"/>
          <w:sz w:val="16"/>
          <w:szCs w:val="16"/>
        </w:rPr>
        <w:t>. Объектах Заказчика)</w:t>
      </w:r>
    </w:p>
  </w:footnote>
  <w:footnote w:id="6">
    <w:p w:rsidR="00C66383" w:rsidRPr="009216D8" w:rsidRDefault="00C66383" w:rsidP="00D622DB">
      <w:pPr>
        <w:pStyle w:val="ac"/>
      </w:pPr>
      <w:r w:rsidRPr="000D0523">
        <w:rPr>
          <w:rStyle w:val="ae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</w:t>
      </w:r>
      <w:r w:rsidRPr="009216D8">
        <w:rPr>
          <w:rFonts w:ascii="Tahoma" w:hAnsi="Tahoma" w:cs="Tahoma"/>
          <w:i/>
          <w:sz w:val="16"/>
          <w:szCs w:val="16"/>
        </w:rPr>
        <w:t>Применяется исходя из характера услуг при необходимости</w:t>
      </w:r>
    </w:p>
  </w:footnote>
  <w:footnote w:id="7">
    <w:p w:rsidR="00C66383" w:rsidRPr="009216D8" w:rsidRDefault="00C66383" w:rsidP="00832B9F">
      <w:pPr>
        <w:pStyle w:val="ac"/>
        <w:rPr>
          <w:rFonts w:ascii="Tahoma" w:hAnsi="Tahoma" w:cs="Tahoma"/>
          <w:i/>
          <w:sz w:val="16"/>
          <w:szCs w:val="16"/>
        </w:rPr>
      </w:pPr>
      <w:r w:rsidRPr="009216D8">
        <w:rPr>
          <w:rStyle w:val="ae"/>
          <w:rFonts w:ascii="Tahoma" w:hAnsi="Tahoma" w:cs="Tahoma"/>
          <w:i/>
          <w:sz w:val="16"/>
          <w:szCs w:val="16"/>
        </w:rPr>
        <w:footnoteRef/>
      </w:r>
      <w:r w:rsidRPr="009216D8">
        <w:rPr>
          <w:rFonts w:ascii="Tahoma" w:hAnsi="Tahoma" w:cs="Tahoma"/>
          <w:i/>
          <w:sz w:val="16"/>
          <w:szCs w:val="16"/>
        </w:rPr>
        <w:t xml:space="preserve"> Данный пункт включается при наличии авансовых платежей</w:t>
      </w:r>
    </w:p>
  </w:footnote>
  <w:footnote w:id="8">
    <w:p w:rsidR="00C66383" w:rsidRPr="009216D8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9E7AAE">
        <w:rPr>
          <w:rStyle w:val="ae"/>
          <w:rFonts w:ascii="Tahoma" w:hAnsi="Tahoma" w:cs="Tahoma"/>
          <w:i/>
          <w:sz w:val="16"/>
          <w:szCs w:val="16"/>
        </w:rPr>
        <w:footnoteRef/>
      </w:r>
      <w:r w:rsidRPr="009E7AAE">
        <w:rPr>
          <w:rFonts w:ascii="Tahoma" w:hAnsi="Tahoma" w:cs="Tahoma"/>
          <w:i/>
          <w:sz w:val="16"/>
          <w:szCs w:val="16"/>
        </w:rPr>
        <w:t xml:space="preserve"> </w:t>
      </w:r>
      <w:r w:rsidRPr="009216D8">
        <w:rPr>
          <w:rFonts w:ascii="Tahoma" w:hAnsi="Tahoma" w:cs="Tahoma"/>
          <w:i/>
          <w:sz w:val="16"/>
          <w:szCs w:val="16"/>
        </w:rPr>
        <w:t>рекомендуется указывать наименование арбитражного суда, по местонахождению филиала для которого заключен соответствующий Договор, либо возможно предусмотреть альтернативную подсудность – «… в арбитражный суд по местонахождению Заказчика или по Месту Оказания Услуг по выбору Истца.</w:t>
      </w:r>
    </w:p>
  </w:footnote>
  <w:footnote w:id="9">
    <w:p w:rsidR="00C66383" w:rsidRPr="009216D8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9216D8">
        <w:rPr>
          <w:rStyle w:val="ae"/>
          <w:rFonts w:ascii="Tahoma" w:hAnsi="Tahoma" w:cs="Tahoma"/>
          <w:sz w:val="16"/>
          <w:szCs w:val="16"/>
        </w:rPr>
        <w:footnoteRef/>
      </w:r>
      <w:r w:rsidRPr="009216D8">
        <w:rPr>
          <w:rFonts w:ascii="Tahoma" w:hAnsi="Tahoma" w:cs="Tahoma"/>
          <w:sz w:val="16"/>
          <w:szCs w:val="16"/>
        </w:rPr>
        <w:t xml:space="preserve"> </w:t>
      </w:r>
      <w:r w:rsidRPr="009216D8">
        <w:rPr>
          <w:rFonts w:ascii="Tahoma" w:hAnsi="Tahoma" w:cs="Tahoma"/>
          <w:i/>
          <w:sz w:val="16"/>
          <w:szCs w:val="16"/>
        </w:rPr>
        <w:t>размер компенсации определяется инициатором Договора.</w:t>
      </w:r>
    </w:p>
  </w:footnote>
  <w:footnote w:id="10">
    <w:p w:rsidR="00C66383" w:rsidRPr="009216D8" w:rsidRDefault="00C66383" w:rsidP="00D622DB">
      <w:pPr>
        <w:pStyle w:val="ac"/>
        <w:jc w:val="both"/>
        <w:rPr>
          <w:rFonts w:ascii="Tahoma" w:hAnsi="Tahoma" w:cs="Tahoma"/>
          <w:i/>
          <w:sz w:val="16"/>
          <w:szCs w:val="16"/>
        </w:rPr>
      </w:pPr>
      <w:r w:rsidRPr="009216D8">
        <w:rPr>
          <w:rStyle w:val="ae"/>
          <w:rFonts w:ascii="Tahoma" w:hAnsi="Tahoma" w:cs="Tahoma"/>
          <w:sz w:val="16"/>
          <w:szCs w:val="16"/>
        </w:rPr>
        <w:footnoteRef/>
      </w:r>
      <w:r w:rsidRPr="009216D8">
        <w:rPr>
          <w:rFonts w:ascii="Tahoma" w:hAnsi="Tahoma" w:cs="Tahoma"/>
          <w:sz w:val="16"/>
          <w:szCs w:val="16"/>
        </w:rPr>
        <w:t xml:space="preserve"> </w:t>
      </w:r>
      <w:r w:rsidRPr="009216D8">
        <w:rPr>
          <w:rFonts w:ascii="Tahoma" w:hAnsi="Tahoma" w:cs="Tahoma"/>
          <w:i/>
          <w:sz w:val="16"/>
          <w:szCs w:val="16"/>
        </w:rPr>
        <w:t>размер компенсации определяется инициатором Договора.</w:t>
      </w:r>
    </w:p>
  </w:footnote>
  <w:footnote w:id="11">
    <w:p w:rsidR="00C66383" w:rsidRPr="009216D8" w:rsidRDefault="00C66383" w:rsidP="00832B9F">
      <w:pPr>
        <w:pStyle w:val="ac"/>
        <w:rPr>
          <w:rFonts w:ascii="Tahoma" w:hAnsi="Tahoma" w:cs="Tahoma"/>
          <w:i/>
          <w:sz w:val="16"/>
          <w:szCs w:val="16"/>
        </w:rPr>
      </w:pPr>
      <w:r w:rsidRPr="009216D8">
        <w:rPr>
          <w:rStyle w:val="ae"/>
          <w:rFonts w:ascii="Tahoma" w:hAnsi="Tahoma" w:cs="Tahoma"/>
          <w:i/>
          <w:sz w:val="16"/>
          <w:szCs w:val="16"/>
        </w:rPr>
        <w:footnoteRef/>
      </w:r>
      <w:r w:rsidRPr="009216D8">
        <w:rPr>
          <w:rFonts w:ascii="Tahoma" w:hAnsi="Tahoma" w:cs="Tahoma"/>
          <w:i/>
          <w:sz w:val="16"/>
          <w:szCs w:val="16"/>
        </w:rPr>
        <w:t xml:space="preserve"> Применяется если оказание услуг возможно при наличии специального разрешения</w:t>
      </w:r>
    </w:p>
  </w:footnote>
  <w:footnote w:id="12">
    <w:p w:rsidR="00C66383" w:rsidRPr="00425304" w:rsidRDefault="00C66383" w:rsidP="00D622DB">
      <w:pPr>
        <w:pStyle w:val="ac"/>
        <w:rPr>
          <w:rFonts w:ascii="Tahoma" w:hAnsi="Tahoma" w:cs="Tahoma"/>
          <w:sz w:val="16"/>
          <w:szCs w:val="16"/>
        </w:rPr>
      </w:pPr>
      <w:r w:rsidRPr="000435A1">
        <w:rPr>
          <w:rStyle w:val="ae"/>
          <w:rFonts w:ascii="Tahoma" w:hAnsi="Tahoma" w:cs="Tahoma"/>
          <w:i/>
          <w:sz w:val="16"/>
          <w:szCs w:val="16"/>
        </w:rPr>
        <w:footnoteRef/>
      </w:r>
      <w:r w:rsidRPr="000435A1">
        <w:rPr>
          <w:rFonts w:ascii="Tahoma" w:hAnsi="Tahoma" w:cs="Tahoma"/>
          <w:i/>
          <w:sz w:val="16"/>
          <w:szCs w:val="16"/>
        </w:rPr>
        <w:t xml:space="preserve"> </w:t>
      </w:r>
      <w:r w:rsidRPr="009E1833">
        <w:rPr>
          <w:rFonts w:ascii="Tahoma" w:hAnsi="Tahoma" w:cs="Tahoma"/>
          <w:i/>
          <w:sz w:val="16"/>
          <w:szCs w:val="16"/>
        </w:rPr>
        <w:t>данный акт включается, если Услуги оказываются с использованием материалов Заказчика</w:t>
      </w:r>
    </w:p>
  </w:footnote>
  <w:footnote w:id="13">
    <w:p w:rsidR="00C66383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>
        <w:rPr>
          <w:rStyle w:val="ae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Обязательство по предоставлению информации по бенефициарам, а также ответственность за ее не предоставление не включается в договоры, заключаемые с физическими лицами и бюджетными </w:t>
      </w:r>
      <w:proofErr w:type="spellStart"/>
      <w:proofErr w:type="gramStart"/>
      <w:r>
        <w:rPr>
          <w:rFonts w:ascii="Tahoma" w:hAnsi="Tahoma" w:cs="Tahoma"/>
          <w:i/>
          <w:sz w:val="16"/>
          <w:szCs w:val="16"/>
        </w:rPr>
        <w:t>учреждениями,</w:t>
      </w:r>
      <w:r w:rsidRPr="00843758">
        <w:rPr>
          <w:rFonts w:ascii="Tahoma" w:hAnsi="Tahoma" w:cs="Tahoma"/>
          <w:i/>
          <w:sz w:val="16"/>
          <w:szCs w:val="16"/>
        </w:rPr>
        <w:t>нотариусами</w:t>
      </w:r>
      <w:proofErr w:type="spellEnd"/>
      <w:proofErr w:type="gramEnd"/>
      <w:r w:rsidRPr="00843758">
        <w:rPr>
          <w:rFonts w:ascii="Tahoma" w:hAnsi="Tahoma" w:cs="Tahoma"/>
          <w:i/>
          <w:sz w:val="16"/>
          <w:szCs w:val="16"/>
        </w:rPr>
        <w:t>, адвокатами, адвокатскими образованиями</w:t>
      </w:r>
      <w:r>
        <w:rPr>
          <w:rFonts w:ascii="Tahoma" w:hAnsi="Tahoma" w:cs="Tahoma"/>
          <w:i/>
          <w:sz w:val="16"/>
          <w:szCs w:val="16"/>
        </w:rPr>
        <w:t>.</w:t>
      </w:r>
    </w:p>
  </w:footnote>
  <w:footnote w:id="14">
    <w:p w:rsidR="00C66383" w:rsidRPr="00F01C8F" w:rsidRDefault="00C66383" w:rsidP="00D622DB">
      <w:pPr>
        <w:pStyle w:val="ac"/>
        <w:rPr>
          <w:rFonts w:ascii="Tahoma" w:hAnsi="Tahoma" w:cs="Tahoma"/>
          <w:i/>
          <w:sz w:val="16"/>
          <w:szCs w:val="16"/>
        </w:rPr>
      </w:pPr>
      <w:r w:rsidRPr="00F01C8F">
        <w:rPr>
          <w:rStyle w:val="ae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Сноски 6-12</w:t>
      </w:r>
      <w:r w:rsidRPr="00F01C8F">
        <w:rPr>
          <w:rFonts w:ascii="Tahoma" w:hAnsi="Tahoma" w:cs="Tahoma"/>
          <w:i/>
          <w:sz w:val="16"/>
          <w:szCs w:val="16"/>
        </w:rPr>
        <w:t xml:space="preserve"> не исключаются из Договора</w:t>
      </w:r>
    </w:p>
  </w:footnote>
  <w:footnote w:id="15">
    <w:p w:rsidR="00C66383" w:rsidRPr="004B5AB3" w:rsidRDefault="00C66383" w:rsidP="00D622DB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</w:t>
      </w:r>
      <w:r>
        <w:rPr>
          <w:rFonts w:ascii="Tahoma" w:eastAsia="Times New Roman" w:hAnsi="Tahoma" w:cs="Tahoma"/>
          <w:sz w:val="16"/>
          <w:szCs w:val="16"/>
        </w:rPr>
        <w:t>ость прямо или косвенно (в силу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16">
    <w:p w:rsidR="00C66383" w:rsidRPr="004B5AB3" w:rsidRDefault="00C66383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</w:t>
      </w:r>
      <w:r>
        <w:rPr>
          <w:rFonts w:ascii="Tahoma" w:hAnsi="Tahoma" w:cs="Tahoma"/>
          <w:sz w:val="16"/>
          <w:szCs w:val="16"/>
        </w:rPr>
        <w:t xml:space="preserve">ми, их Аффилированными лицами, </w:t>
      </w:r>
      <w:r w:rsidRPr="004B5AB3">
        <w:rPr>
          <w:rFonts w:ascii="Tahoma" w:hAnsi="Tahoma" w:cs="Tahoma"/>
          <w:sz w:val="16"/>
          <w:szCs w:val="16"/>
        </w:rPr>
        <w:t xml:space="preserve">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17">
    <w:p w:rsidR="00C66383" w:rsidRPr="004B5AB3" w:rsidRDefault="00C66383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18">
    <w:p w:rsidR="00C66383" w:rsidRPr="004B5AB3" w:rsidRDefault="00C66383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19">
    <w:p w:rsidR="00C66383" w:rsidRPr="004B5AB3" w:rsidRDefault="00C66383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20">
    <w:p w:rsidR="00C66383" w:rsidRPr="004B5AB3" w:rsidRDefault="00C66383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21">
    <w:p w:rsidR="00C66383" w:rsidRPr="004B5AB3" w:rsidRDefault="00C66383" w:rsidP="00D622DB">
      <w:pPr>
        <w:pStyle w:val="ac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22">
    <w:p w:rsidR="00C66383" w:rsidRDefault="00C66383" w:rsidP="00D622DB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e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83" w:rsidRDefault="00C66383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C66383" w:rsidRDefault="00C663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83" w:rsidRPr="003A69F1" w:rsidRDefault="00C66383" w:rsidP="00636466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82C7A"/>
    <w:multiLevelType w:val="multilevel"/>
    <w:tmpl w:val="002001D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14D5AB4"/>
    <w:multiLevelType w:val="multilevel"/>
    <w:tmpl w:val="D9D2D6A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2F5496" w:themeColor="accent5" w:themeShade="BF"/>
      </w:rPr>
    </w:lvl>
  </w:abstractNum>
  <w:abstractNum w:abstractNumId="7" w15:restartNumberingAfterBreak="0">
    <w:nsid w:val="13393667"/>
    <w:multiLevelType w:val="multilevel"/>
    <w:tmpl w:val="7568A96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8D27FA"/>
    <w:multiLevelType w:val="hybridMultilevel"/>
    <w:tmpl w:val="B6E0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83602"/>
    <w:multiLevelType w:val="multilevel"/>
    <w:tmpl w:val="FBAC8DB8"/>
    <w:lvl w:ilvl="0">
      <w:start w:val="5"/>
      <w:numFmt w:val="decimal"/>
      <w:lvlText w:val="%1."/>
      <w:lvlJc w:val="left"/>
      <w:pPr>
        <w:ind w:left="495" w:hanging="495"/>
      </w:pPr>
      <w:rPr>
        <w:rFonts w:eastAsia="SimSun" w:hint="default"/>
        <w:color w:val="000000" w:themeColor="text1"/>
        <w:sz w:val="1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  <w:color w:val="000000" w:themeColor="text1"/>
        <w:sz w:val="20"/>
        <w:szCs w:val="20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eastAsia="SimSun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SimSun" w:hint="default"/>
        <w:color w:val="000000" w:themeColor="text1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  <w:color w:val="000000" w:themeColor="text1"/>
        <w:sz w:val="1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SimSun" w:hint="default"/>
        <w:color w:val="000000" w:themeColor="text1"/>
        <w:sz w:val="1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SimSun" w:hint="default"/>
        <w:color w:val="000000" w:themeColor="text1"/>
        <w:sz w:val="1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SimSun" w:hint="default"/>
        <w:color w:val="000000" w:themeColor="text1"/>
        <w:sz w:val="1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SimSun" w:hint="default"/>
        <w:color w:val="000000" w:themeColor="text1"/>
        <w:sz w:val="16"/>
      </w:rPr>
    </w:lvl>
  </w:abstractNum>
  <w:abstractNum w:abstractNumId="10" w15:restartNumberingAfterBreak="0">
    <w:nsid w:val="1F68158F"/>
    <w:multiLevelType w:val="multilevel"/>
    <w:tmpl w:val="2D28D07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A801C9"/>
    <w:multiLevelType w:val="hybridMultilevel"/>
    <w:tmpl w:val="6B5AE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4" w15:restartNumberingAfterBreak="0">
    <w:nsid w:val="2F1C01D5"/>
    <w:multiLevelType w:val="multilevel"/>
    <w:tmpl w:val="AB1CF54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FB872D1"/>
    <w:multiLevelType w:val="hybridMultilevel"/>
    <w:tmpl w:val="D7AEDE0A"/>
    <w:lvl w:ilvl="0" w:tplc="C23E67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6D0621"/>
    <w:multiLevelType w:val="multilevel"/>
    <w:tmpl w:val="8BBE970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2F5496" w:themeColor="accent5" w:themeShade="BF"/>
      </w:rPr>
    </w:lvl>
  </w:abstractNum>
  <w:abstractNum w:abstractNumId="1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18627AB"/>
    <w:multiLevelType w:val="multilevel"/>
    <w:tmpl w:val="F9F61A4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2F5496" w:themeColor="accent5" w:themeShade="BF"/>
      </w:rPr>
    </w:lvl>
  </w:abstractNum>
  <w:abstractNum w:abstractNumId="19" w15:restartNumberingAfterBreak="0">
    <w:nsid w:val="31EC66A4"/>
    <w:multiLevelType w:val="multilevel"/>
    <w:tmpl w:val="29921FE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4472C4" w:themeColor="accent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4472C4" w:themeColor="accent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4472C4" w:themeColor="accent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4472C4" w:themeColor="accent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4472C4" w:themeColor="accent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4472C4" w:themeColor="accent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4472C4" w:themeColor="accent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4472C4" w:themeColor="accent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4472C4" w:themeColor="accent5"/>
      </w:rPr>
    </w:lvl>
  </w:abstractNum>
  <w:abstractNum w:abstractNumId="20" w15:restartNumberingAfterBreak="0">
    <w:nsid w:val="335F099B"/>
    <w:multiLevelType w:val="multilevel"/>
    <w:tmpl w:val="4432A38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3A8670DD"/>
    <w:multiLevelType w:val="multilevel"/>
    <w:tmpl w:val="C86ECA2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C9F6132"/>
    <w:multiLevelType w:val="hybridMultilevel"/>
    <w:tmpl w:val="F230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53DCD"/>
    <w:multiLevelType w:val="multilevel"/>
    <w:tmpl w:val="9F98123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A2C2BC4"/>
    <w:multiLevelType w:val="multilevel"/>
    <w:tmpl w:val="0B5283E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AA31A14"/>
    <w:multiLevelType w:val="multilevel"/>
    <w:tmpl w:val="35A213A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A33B7A"/>
    <w:multiLevelType w:val="multilevel"/>
    <w:tmpl w:val="ED98A75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E6D3EDE"/>
    <w:multiLevelType w:val="multilevel"/>
    <w:tmpl w:val="F4B2007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FA328C1"/>
    <w:multiLevelType w:val="hybridMultilevel"/>
    <w:tmpl w:val="5DC60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6F393B68"/>
    <w:multiLevelType w:val="multilevel"/>
    <w:tmpl w:val="73F2AAD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2F5496" w:themeColor="accent5" w:themeShade="BF"/>
      </w:rPr>
    </w:lvl>
  </w:abstractNum>
  <w:abstractNum w:abstractNumId="35" w15:restartNumberingAfterBreak="0">
    <w:nsid w:val="73154417"/>
    <w:multiLevelType w:val="multilevel"/>
    <w:tmpl w:val="458EA63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2F5496" w:themeColor="accent5" w:themeShade="BF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2F5496" w:themeColor="accent5" w:themeShade="BF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2F5496" w:themeColor="accent5" w:themeShade="BF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2F5496" w:themeColor="accent5" w:themeShade="BF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2F5496" w:themeColor="accent5" w:themeShade="BF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2F5496" w:themeColor="accent5" w:themeShade="BF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2F5496" w:themeColor="accent5" w:themeShade="BF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2F5496" w:themeColor="accent5" w:themeShade="BF"/>
      </w:rPr>
    </w:lvl>
  </w:abstractNum>
  <w:abstractNum w:abstractNumId="36" w15:restartNumberingAfterBreak="0">
    <w:nsid w:val="77E26898"/>
    <w:multiLevelType w:val="multilevel"/>
    <w:tmpl w:val="A862566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98417B6"/>
    <w:multiLevelType w:val="multilevel"/>
    <w:tmpl w:val="FBC8BEE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AA143A7"/>
    <w:multiLevelType w:val="multilevel"/>
    <w:tmpl w:val="BBC8565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9" w15:restartNumberingAfterBreak="0">
    <w:nsid w:val="7DA4417F"/>
    <w:multiLevelType w:val="multilevel"/>
    <w:tmpl w:val="123CDC6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0"/>
  </w:num>
  <w:num w:numId="2">
    <w:abstractNumId w:val="29"/>
  </w:num>
  <w:num w:numId="3">
    <w:abstractNumId w:val="5"/>
  </w:num>
  <w:num w:numId="4">
    <w:abstractNumId w:val="33"/>
  </w:num>
  <w:num w:numId="5">
    <w:abstractNumId w:val="17"/>
  </w:num>
  <w:num w:numId="6">
    <w:abstractNumId w:val="25"/>
  </w:num>
  <w:num w:numId="7">
    <w:abstractNumId w:val="23"/>
  </w:num>
  <w:num w:numId="8">
    <w:abstractNumId w:val="3"/>
  </w:num>
  <w:num w:numId="9">
    <w:abstractNumId w:val="21"/>
  </w:num>
  <w:num w:numId="10">
    <w:abstractNumId w:val="11"/>
  </w:num>
  <w:num w:numId="11">
    <w:abstractNumId w:val="13"/>
  </w:num>
  <w:num w:numId="12">
    <w:abstractNumId w:val="0"/>
  </w:num>
  <w:num w:numId="13">
    <w:abstractNumId w:val="1"/>
  </w:num>
  <w:num w:numId="14">
    <w:abstractNumId w:val="31"/>
  </w:num>
  <w:num w:numId="15">
    <w:abstractNumId w:val="20"/>
  </w:num>
  <w:num w:numId="16">
    <w:abstractNumId w:val="38"/>
  </w:num>
  <w:num w:numId="17">
    <w:abstractNumId w:val="9"/>
  </w:num>
  <w:num w:numId="18">
    <w:abstractNumId w:val="22"/>
  </w:num>
  <w:num w:numId="19">
    <w:abstractNumId w:val="19"/>
  </w:num>
  <w:num w:numId="20">
    <w:abstractNumId w:val="35"/>
  </w:num>
  <w:num w:numId="21">
    <w:abstractNumId w:val="6"/>
  </w:num>
  <w:num w:numId="22">
    <w:abstractNumId w:val="34"/>
  </w:num>
  <w:num w:numId="23">
    <w:abstractNumId w:val="18"/>
  </w:num>
  <w:num w:numId="24">
    <w:abstractNumId w:val="2"/>
  </w:num>
  <w:num w:numId="25">
    <w:abstractNumId w:val="15"/>
  </w:num>
  <w:num w:numId="26">
    <w:abstractNumId w:val="24"/>
  </w:num>
  <w:num w:numId="27">
    <w:abstractNumId w:val="8"/>
  </w:num>
  <w:num w:numId="28">
    <w:abstractNumId w:val="12"/>
  </w:num>
  <w:num w:numId="29">
    <w:abstractNumId w:val="32"/>
  </w:num>
  <w:num w:numId="30">
    <w:abstractNumId w:val="16"/>
  </w:num>
  <w:num w:numId="31">
    <w:abstractNumId w:val="36"/>
  </w:num>
  <w:num w:numId="32">
    <w:abstractNumId w:val="10"/>
  </w:num>
  <w:num w:numId="33">
    <w:abstractNumId w:val="30"/>
  </w:num>
  <w:num w:numId="34">
    <w:abstractNumId w:val="28"/>
  </w:num>
  <w:num w:numId="35">
    <w:abstractNumId w:val="26"/>
  </w:num>
  <w:num w:numId="36">
    <w:abstractNumId w:val="39"/>
  </w:num>
  <w:num w:numId="37">
    <w:abstractNumId w:val="27"/>
  </w:num>
  <w:num w:numId="38">
    <w:abstractNumId w:val="14"/>
  </w:num>
  <w:num w:numId="39">
    <w:abstractNumId w:val="37"/>
  </w:num>
  <w:num w:numId="40">
    <w:abstractNumId w:val="7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DE"/>
    <w:rsid w:val="00050363"/>
    <w:rsid w:val="00050FAC"/>
    <w:rsid w:val="00055805"/>
    <w:rsid w:val="00064073"/>
    <w:rsid w:val="0007335B"/>
    <w:rsid w:val="000775E4"/>
    <w:rsid w:val="00081144"/>
    <w:rsid w:val="00086BDF"/>
    <w:rsid w:val="000B5B88"/>
    <w:rsid w:val="000D198A"/>
    <w:rsid w:val="000D4423"/>
    <w:rsid w:val="000E65AC"/>
    <w:rsid w:val="000E752D"/>
    <w:rsid w:val="00101176"/>
    <w:rsid w:val="001035F8"/>
    <w:rsid w:val="00105A45"/>
    <w:rsid w:val="00105AE3"/>
    <w:rsid w:val="00120D39"/>
    <w:rsid w:val="00122CEF"/>
    <w:rsid w:val="001274D5"/>
    <w:rsid w:val="00131798"/>
    <w:rsid w:val="001356DD"/>
    <w:rsid w:val="00143383"/>
    <w:rsid w:val="00150E40"/>
    <w:rsid w:val="00156DB6"/>
    <w:rsid w:val="00175C31"/>
    <w:rsid w:val="00175D52"/>
    <w:rsid w:val="0018448A"/>
    <w:rsid w:val="001C38FD"/>
    <w:rsid w:val="001D31ED"/>
    <w:rsid w:val="001F00CC"/>
    <w:rsid w:val="001F1A78"/>
    <w:rsid w:val="001F69A0"/>
    <w:rsid w:val="002049AA"/>
    <w:rsid w:val="00206F94"/>
    <w:rsid w:val="002150E9"/>
    <w:rsid w:val="002225C3"/>
    <w:rsid w:val="00225843"/>
    <w:rsid w:val="0023425B"/>
    <w:rsid w:val="00242B62"/>
    <w:rsid w:val="00254684"/>
    <w:rsid w:val="00256C66"/>
    <w:rsid w:val="0026159C"/>
    <w:rsid w:val="00265BF6"/>
    <w:rsid w:val="002662DF"/>
    <w:rsid w:val="00282E7E"/>
    <w:rsid w:val="00285A9D"/>
    <w:rsid w:val="0029555C"/>
    <w:rsid w:val="002B6750"/>
    <w:rsid w:val="002C78CC"/>
    <w:rsid w:val="00307D12"/>
    <w:rsid w:val="0031299E"/>
    <w:rsid w:val="00322B54"/>
    <w:rsid w:val="003368B5"/>
    <w:rsid w:val="003377A6"/>
    <w:rsid w:val="003676FA"/>
    <w:rsid w:val="0038696E"/>
    <w:rsid w:val="0039290F"/>
    <w:rsid w:val="003A306D"/>
    <w:rsid w:val="003B5DCC"/>
    <w:rsid w:val="003C6DE5"/>
    <w:rsid w:val="003C78FF"/>
    <w:rsid w:val="003F493B"/>
    <w:rsid w:val="00420FA7"/>
    <w:rsid w:val="00421838"/>
    <w:rsid w:val="00431B8F"/>
    <w:rsid w:val="00433DFB"/>
    <w:rsid w:val="0045691C"/>
    <w:rsid w:val="004667EC"/>
    <w:rsid w:val="004B0C2D"/>
    <w:rsid w:val="004B0C97"/>
    <w:rsid w:val="005038B3"/>
    <w:rsid w:val="00503901"/>
    <w:rsid w:val="00533111"/>
    <w:rsid w:val="005450A5"/>
    <w:rsid w:val="00576FF5"/>
    <w:rsid w:val="00581643"/>
    <w:rsid w:val="005858DA"/>
    <w:rsid w:val="005861F7"/>
    <w:rsid w:val="00596BF0"/>
    <w:rsid w:val="005B5AE6"/>
    <w:rsid w:val="005C640A"/>
    <w:rsid w:val="0060409F"/>
    <w:rsid w:val="006061F5"/>
    <w:rsid w:val="00624EEC"/>
    <w:rsid w:val="0062778C"/>
    <w:rsid w:val="00632AC5"/>
    <w:rsid w:val="00636466"/>
    <w:rsid w:val="00667C6B"/>
    <w:rsid w:val="00686C2C"/>
    <w:rsid w:val="006923BC"/>
    <w:rsid w:val="006B0775"/>
    <w:rsid w:val="006E5ADD"/>
    <w:rsid w:val="00714750"/>
    <w:rsid w:val="007208A2"/>
    <w:rsid w:val="0072647E"/>
    <w:rsid w:val="00726D98"/>
    <w:rsid w:val="00731F3A"/>
    <w:rsid w:val="007372DA"/>
    <w:rsid w:val="007544D4"/>
    <w:rsid w:val="00754B72"/>
    <w:rsid w:val="00764F59"/>
    <w:rsid w:val="007701FA"/>
    <w:rsid w:val="00780B5B"/>
    <w:rsid w:val="007B1CBA"/>
    <w:rsid w:val="007E32F1"/>
    <w:rsid w:val="007F2184"/>
    <w:rsid w:val="0081287F"/>
    <w:rsid w:val="00824776"/>
    <w:rsid w:val="00832B9F"/>
    <w:rsid w:val="008514DD"/>
    <w:rsid w:val="00870BA2"/>
    <w:rsid w:val="008A296F"/>
    <w:rsid w:val="008E6464"/>
    <w:rsid w:val="008F435C"/>
    <w:rsid w:val="009145AC"/>
    <w:rsid w:val="009216D8"/>
    <w:rsid w:val="00923B53"/>
    <w:rsid w:val="00934E1D"/>
    <w:rsid w:val="00941D4A"/>
    <w:rsid w:val="00970ABF"/>
    <w:rsid w:val="009959F4"/>
    <w:rsid w:val="00997F66"/>
    <w:rsid w:val="009A0E65"/>
    <w:rsid w:val="009A2921"/>
    <w:rsid w:val="009D492B"/>
    <w:rsid w:val="009E1833"/>
    <w:rsid w:val="009E46C1"/>
    <w:rsid w:val="009E62A6"/>
    <w:rsid w:val="009E69DE"/>
    <w:rsid w:val="00A1038E"/>
    <w:rsid w:val="00A271A5"/>
    <w:rsid w:val="00A33653"/>
    <w:rsid w:val="00A41CE3"/>
    <w:rsid w:val="00A51D54"/>
    <w:rsid w:val="00A62D96"/>
    <w:rsid w:val="00A76FE8"/>
    <w:rsid w:val="00A81391"/>
    <w:rsid w:val="00AB16C3"/>
    <w:rsid w:val="00AC7D7F"/>
    <w:rsid w:val="00AE76E3"/>
    <w:rsid w:val="00AE79A4"/>
    <w:rsid w:val="00B0023E"/>
    <w:rsid w:val="00B31DFD"/>
    <w:rsid w:val="00B40E7A"/>
    <w:rsid w:val="00B473C5"/>
    <w:rsid w:val="00B51CBD"/>
    <w:rsid w:val="00B637AA"/>
    <w:rsid w:val="00B65266"/>
    <w:rsid w:val="00B66497"/>
    <w:rsid w:val="00B67660"/>
    <w:rsid w:val="00B81B64"/>
    <w:rsid w:val="00B849D1"/>
    <w:rsid w:val="00B90617"/>
    <w:rsid w:val="00BD02D2"/>
    <w:rsid w:val="00BE2E5B"/>
    <w:rsid w:val="00BF39A1"/>
    <w:rsid w:val="00C07541"/>
    <w:rsid w:val="00C21001"/>
    <w:rsid w:val="00C24621"/>
    <w:rsid w:val="00C25073"/>
    <w:rsid w:val="00C66383"/>
    <w:rsid w:val="00C7361C"/>
    <w:rsid w:val="00CC5C89"/>
    <w:rsid w:val="00CD0559"/>
    <w:rsid w:val="00CD26B2"/>
    <w:rsid w:val="00CE5A8D"/>
    <w:rsid w:val="00D1352F"/>
    <w:rsid w:val="00D15CF6"/>
    <w:rsid w:val="00D37F79"/>
    <w:rsid w:val="00D622DB"/>
    <w:rsid w:val="00D7064D"/>
    <w:rsid w:val="00D82CE6"/>
    <w:rsid w:val="00D95AEF"/>
    <w:rsid w:val="00DA5FDE"/>
    <w:rsid w:val="00DA6BAC"/>
    <w:rsid w:val="00E1327B"/>
    <w:rsid w:val="00E13328"/>
    <w:rsid w:val="00E3735E"/>
    <w:rsid w:val="00E43B04"/>
    <w:rsid w:val="00E466EC"/>
    <w:rsid w:val="00E537D2"/>
    <w:rsid w:val="00E61071"/>
    <w:rsid w:val="00E642A0"/>
    <w:rsid w:val="00E96AC3"/>
    <w:rsid w:val="00EC3B28"/>
    <w:rsid w:val="00EC6298"/>
    <w:rsid w:val="00ED05C7"/>
    <w:rsid w:val="00ED6492"/>
    <w:rsid w:val="00EE1687"/>
    <w:rsid w:val="00EF249E"/>
    <w:rsid w:val="00EF6458"/>
    <w:rsid w:val="00F04CEF"/>
    <w:rsid w:val="00F24DC6"/>
    <w:rsid w:val="00F5365C"/>
    <w:rsid w:val="00F62DCF"/>
    <w:rsid w:val="00F63C76"/>
    <w:rsid w:val="00F6738D"/>
    <w:rsid w:val="00F830E1"/>
    <w:rsid w:val="00FA3FA8"/>
    <w:rsid w:val="00FA703B"/>
    <w:rsid w:val="00FA7CCC"/>
    <w:rsid w:val="00FB2946"/>
    <w:rsid w:val="00FC2533"/>
    <w:rsid w:val="00FE15CF"/>
    <w:rsid w:val="00FE2BD2"/>
    <w:rsid w:val="00F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C093"/>
  <w15:chartTrackingRefBased/>
  <w15:docId w15:val="{300E3122-EC96-4514-9352-BBF778CF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2DB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622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22DB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D622D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22DB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D622DB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D622DB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D622DB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D622DB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D622DB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D62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622DB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D622DB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D622DB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D622D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622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D622DB"/>
    <w:rPr>
      <w:vertAlign w:val="superscript"/>
    </w:rPr>
  </w:style>
  <w:style w:type="paragraph" w:styleId="af">
    <w:name w:val="List Paragraph"/>
    <w:basedOn w:val="a"/>
    <w:link w:val="af0"/>
    <w:uiPriority w:val="34"/>
    <w:qFormat/>
    <w:rsid w:val="00D622DB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D622DB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622DB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uiPriority w:val="34"/>
    <w:locked/>
    <w:rsid w:val="00D622DB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D622D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34</Pages>
  <Words>18618</Words>
  <Characters>106125</Characters>
  <Application>Microsoft Office Word</Application>
  <DocSecurity>0</DocSecurity>
  <Lines>884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124495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Елена Сергеевна</dc:creator>
  <cp:keywords/>
  <dc:description/>
  <cp:lastModifiedBy>Пахомова Елена Сергеевна</cp:lastModifiedBy>
  <cp:revision>261</cp:revision>
  <dcterms:created xsi:type="dcterms:W3CDTF">2023-09-25T07:16:00Z</dcterms:created>
  <dcterms:modified xsi:type="dcterms:W3CDTF">2023-10-05T14:15:00Z</dcterms:modified>
</cp:coreProperties>
</file>